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77581E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13163F">
        <w:t>.2901</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14D0021"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2291046"/>
      <w:r w:rsidR="00227964" w:rsidRPr="00227964">
        <w:rPr>
          <w:bCs/>
        </w:rPr>
        <w:t>Kodasmäe</w:t>
      </w:r>
      <w:r w:rsidR="00611145" w:rsidRPr="00611145">
        <w:rPr>
          <w:bCs/>
        </w:rPr>
        <w:t xml:space="preserve"> maaparandussüsteem</w:t>
      </w:r>
      <w:r w:rsidR="0098683C">
        <w:rPr>
          <w:bCs/>
        </w:rPr>
        <w:t>i</w:t>
      </w:r>
      <w:r w:rsidR="00611145" w:rsidRPr="00611145">
        <w:rPr>
          <w:bCs/>
        </w:rPr>
        <w:t xml:space="preserve"> rekonstrueerimine</w:t>
      </w:r>
      <w:bookmarkEnd w:id="0"/>
    </w:p>
    <w:p w14:paraId="4CE4C9BA" w14:textId="4F8B44F4"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0120DA">
        <w:rPr>
          <w:bCs/>
        </w:rPr>
        <w:t>269179</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1E0765D5"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711728"/>
      <w:bookmarkStart w:id="6" w:name="_Hlk120001843"/>
      <w:bookmarkStart w:id="7" w:name="_Hlk120100095"/>
      <w:r w:rsidR="009714B3">
        <w:rPr>
          <w:rFonts w:eastAsia="Calibri"/>
          <w:bCs/>
          <w:lang w:eastAsia="en-US"/>
        </w:rPr>
        <w:t>Kodasmäe</w:t>
      </w:r>
      <w:r w:rsidR="00764AF2" w:rsidRPr="00764AF2">
        <w:rPr>
          <w:rFonts w:eastAsia="Calibri"/>
          <w:bCs/>
          <w:lang w:eastAsia="en-US"/>
        </w:rPr>
        <w:t xml:space="preserve"> maaparandussüsteemi</w:t>
      </w:r>
      <w:r w:rsidR="00764AF2">
        <w:rPr>
          <w:rFonts w:eastAsia="Calibri"/>
          <w:bCs/>
          <w:lang w:eastAsia="en-US"/>
        </w:rPr>
        <w:t xml:space="preserve"> (</w:t>
      </w:r>
      <w:r w:rsidR="009714B3">
        <w:rPr>
          <w:rFonts w:eastAsia="Calibri"/>
          <w:bCs/>
          <w:lang w:eastAsia="en-US"/>
        </w:rPr>
        <w:t>57</w:t>
      </w:r>
      <w:r w:rsidR="007E3D2D">
        <w:rPr>
          <w:rFonts w:eastAsia="Calibri"/>
          <w:bCs/>
          <w:lang w:eastAsia="en-US"/>
        </w:rPr>
        <w:t>6</w:t>
      </w:r>
      <w:r w:rsidR="009714B3">
        <w:rPr>
          <w:rFonts w:eastAsia="Calibri"/>
          <w:bCs/>
          <w:lang w:eastAsia="en-US"/>
        </w:rPr>
        <w:t>,7</w:t>
      </w:r>
      <w:r w:rsidR="008509B9">
        <w:rPr>
          <w:rFonts w:eastAsia="Calibri"/>
          <w:bCs/>
          <w:lang w:eastAsia="en-US"/>
        </w:rPr>
        <w:t xml:space="preserve"> ha</w:t>
      </w:r>
      <w:r w:rsidR="00764AF2">
        <w:rPr>
          <w:rFonts w:eastAsia="Calibri"/>
          <w:bCs/>
          <w:lang w:eastAsia="en-US"/>
        </w:rPr>
        <w:t>)</w:t>
      </w:r>
      <w:r w:rsidR="008509B9">
        <w:rPr>
          <w:rFonts w:eastAsia="Calibri"/>
          <w:bCs/>
          <w:lang w:eastAsia="en-US"/>
        </w:rPr>
        <w:t xml:space="preserve">, </w:t>
      </w:r>
      <w:r w:rsidR="00935B89" w:rsidRPr="00935B89">
        <w:rPr>
          <w:rFonts w:eastAsia="Calibri"/>
          <w:bCs/>
          <w:lang w:eastAsia="en-US"/>
        </w:rPr>
        <w:t>Lubja sisetee</w:t>
      </w:r>
      <w:r w:rsidR="009714B3">
        <w:rPr>
          <w:rFonts w:eastAsia="Calibri"/>
          <w:bCs/>
          <w:lang w:eastAsia="en-US"/>
        </w:rPr>
        <w:t xml:space="preserve"> (</w:t>
      </w:r>
      <w:r w:rsidR="00B05B94">
        <w:rPr>
          <w:rFonts w:eastAsia="Calibri"/>
          <w:bCs/>
          <w:lang w:eastAsia="en-US"/>
        </w:rPr>
        <w:t>0,94 km</w:t>
      </w:r>
      <w:r w:rsidR="009714B3">
        <w:rPr>
          <w:rFonts w:eastAsia="Calibri"/>
          <w:bCs/>
          <w:lang w:eastAsia="en-US"/>
        </w:rPr>
        <w:t>)</w:t>
      </w:r>
      <w:r w:rsidR="00935B89" w:rsidRPr="00935B89">
        <w:rPr>
          <w:rFonts w:eastAsia="Calibri"/>
          <w:bCs/>
          <w:lang w:eastAsia="en-US"/>
        </w:rPr>
        <w:t>, Siniküla-Kodasmäe tee</w:t>
      </w:r>
      <w:r w:rsidR="00B05B94">
        <w:rPr>
          <w:rFonts w:eastAsia="Calibri"/>
          <w:bCs/>
          <w:lang w:eastAsia="en-US"/>
        </w:rPr>
        <w:t xml:space="preserve"> (0,89 km)</w:t>
      </w:r>
      <w:r w:rsidR="00064D7B">
        <w:rPr>
          <w:rFonts w:eastAsia="Calibri"/>
          <w:bCs/>
          <w:lang w:eastAsia="en-US"/>
        </w:rPr>
        <w:t xml:space="preserve"> ja</w:t>
      </w:r>
      <w:r w:rsidR="00935B89" w:rsidRPr="00935B89">
        <w:rPr>
          <w:rFonts w:eastAsia="Calibri"/>
          <w:bCs/>
          <w:lang w:eastAsia="en-US"/>
        </w:rPr>
        <w:t xml:space="preserve"> Vati tee</w:t>
      </w:r>
      <w:r w:rsidR="00B05B94">
        <w:rPr>
          <w:rFonts w:eastAsia="Calibri"/>
          <w:bCs/>
          <w:lang w:eastAsia="en-US"/>
        </w:rPr>
        <w:t xml:space="preserve"> (2,28 km)</w:t>
      </w:r>
      <w:r w:rsidR="00064D7B">
        <w:rPr>
          <w:rFonts w:eastAsia="Calibri"/>
          <w:bCs/>
          <w:lang w:eastAsia="en-US"/>
        </w:rPr>
        <w:t xml:space="preserve"> ning</w:t>
      </w:r>
      <w:r w:rsidR="00935B89" w:rsidRPr="00935B89">
        <w:rPr>
          <w:rFonts w:eastAsia="Calibri"/>
          <w:bCs/>
          <w:lang w:eastAsia="en-US"/>
        </w:rPr>
        <w:t xml:space="preserve"> Õiemetsa tee</w:t>
      </w:r>
      <w:r w:rsidR="00064D7B">
        <w:rPr>
          <w:rFonts w:eastAsia="Calibri"/>
          <w:bCs/>
          <w:lang w:eastAsia="en-US"/>
        </w:rPr>
        <w:t xml:space="preserve"> (0,36 km)</w:t>
      </w:r>
      <w:r w:rsidR="00935B89" w:rsidRPr="00935B89">
        <w:rPr>
          <w:rFonts w:eastAsia="Calibri"/>
          <w:bCs/>
          <w:lang w:eastAsia="en-US"/>
        </w:rPr>
        <w:t xml:space="preserve"> ja Madise tee</w:t>
      </w:r>
      <w:r w:rsidR="00DA0116">
        <w:rPr>
          <w:rFonts w:eastAsia="Calibri"/>
          <w:bCs/>
          <w:lang w:eastAsia="en-US"/>
        </w:rPr>
        <w:t xml:space="preserve"> (</w:t>
      </w:r>
      <w:r w:rsidR="00064D7B">
        <w:rPr>
          <w:rFonts w:eastAsia="Calibri"/>
          <w:bCs/>
          <w:lang w:eastAsia="en-US"/>
        </w:rPr>
        <w:t>0,44 km</w:t>
      </w:r>
      <w:r w:rsidR="006A008D">
        <w:rPr>
          <w:rFonts w:eastAsia="Calibri"/>
          <w:bCs/>
          <w:lang w:eastAsia="en-US"/>
        </w:rPr>
        <w:t>)</w:t>
      </w:r>
      <w:r w:rsidR="00E0634C" w:rsidRPr="00711DA4">
        <w:rPr>
          <w:rFonts w:eastAsia="Calibri"/>
          <w:bCs/>
          <w:lang w:eastAsia="en-US"/>
        </w:rPr>
        <w:t xml:space="preserve">, </w:t>
      </w:r>
      <w:r w:rsidR="00EE0A35" w:rsidRPr="00711DA4">
        <w:rPr>
          <w:bCs/>
        </w:rPr>
        <w:t xml:space="preserve">mis asuvad </w:t>
      </w:r>
      <w:bookmarkEnd w:id="1"/>
      <w:bookmarkEnd w:id="2"/>
      <w:r w:rsidR="00064D7B">
        <w:rPr>
          <w:bCs/>
        </w:rPr>
        <w:t>Ta</w:t>
      </w:r>
      <w:r w:rsidR="00687021">
        <w:rPr>
          <w:bCs/>
        </w:rPr>
        <w:t>r</w:t>
      </w:r>
      <w:r w:rsidR="00064D7B">
        <w:rPr>
          <w:bCs/>
        </w:rPr>
        <w:t>t</w:t>
      </w:r>
      <w:r w:rsidR="00687021">
        <w:rPr>
          <w:bCs/>
        </w:rPr>
        <w:t xml:space="preserve">u </w:t>
      </w:r>
      <w:r w:rsidR="00EE0A35" w:rsidRPr="00711DA4">
        <w:rPr>
          <w:bCs/>
        </w:rPr>
        <w:t xml:space="preserve">maakonnas, </w:t>
      </w:r>
      <w:r w:rsidR="00421932">
        <w:rPr>
          <w:bCs/>
        </w:rPr>
        <w:t>Tartu</w:t>
      </w:r>
      <w:r w:rsidR="00EE0A35" w:rsidRPr="00711DA4">
        <w:rPr>
          <w:bCs/>
        </w:rPr>
        <w:t xml:space="preserve"> vallas, </w:t>
      </w:r>
      <w:bookmarkEnd w:id="3"/>
      <w:bookmarkEnd w:id="4"/>
      <w:r w:rsidR="00421932">
        <w:rPr>
          <w:bCs/>
        </w:rPr>
        <w:t>Laeva</w:t>
      </w:r>
      <w:r w:rsidR="00943A7D">
        <w:rPr>
          <w:bCs/>
        </w:rPr>
        <w:t xml:space="preserve"> ja Si</w:t>
      </w:r>
      <w:r w:rsidR="00421932">
        <w:rPr>
          <w:bCs/>
        </w:rPr>
        <w:t xml:space="preserve">niküla </w:t>
      </w:r>
      <w:r w:rsidR="00EE0A35" w:rsidRPr="00711DA4">
        <w:rPr>
          <w:bCs/>
        </w:rPr>
        <w:t>külas</w:t>
      </w:r>
      <w:bookmarkEnd w:id="5"/>
      <w:bookmarkEnd w:id="6"/>
      <w:r w:rsidR="00725687">
        <w:rPr>
          <w:bCs/>
        </w:rPr>
        <w:t>,</w:t>
      </w:r>
      <w:r w:rsidR="00EE0A35" w:rsidRPr="00711DA4">
        <w:rPr>
          <w:bCs/>
        </w:rPr>
        <w:t xml:space="preserve"> </w:t>
      </w:r>
      <w:bookmarkEnd w:id="7"/>
      <w:r w:rsidR="0077437E">
        <w:rPr>
          <w:bCs/>
        </w:rPr>
        <w:t>ehitus</w:t>
      </w:r>
      <w:r w:rsidR="00EE0A35" w:rsidRPr="00711DA4">
        <w:rPr>
          <w:bCs/>
        </w:rPr>
        <w:t>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C0C188A"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1F72D2" w:rsidRPr="001F72D2">
        <w:rPr>
          <w:b/>
          <w:bCs/>
        </w:rPr>
        <w:t xml:space="preserve">Kobras AS </w:t>
      </w:r>
      <w:r w:rsidR="001F72D2" w:rsidRPr="00B82A12">
        <w:t>poolt koostatud „</w:t>
      </w:r>
      <w:r w:rsidR="001F72D2" w:rsidRPr="008F6BE0">
        <w:t>Kodasmäe</w:t>
      </w:r>
      <w:r w:rsidR="001F72D2">
        <w:t xml:space="preserve"> (TTP-436) maaparandussüsteemi</w:t>
      </w:r>
      <w:r w:rsidR="001F72D2" w:rsidRPr="00B82A12">
        <w:t xml:space="preserve"> maaparandusehitiste </w:t>
      </w:r>
      <w:r w:rsidR="001F72D2">
        <w:t xml:space="preserve">ja teede </w:t>
      </w:r>
      <w:r w:rsidR="001F72D2" w:rsidRPr="00B82A12">
        <w:t xml:space="preserve">rekonstrueerimise </w:t>
      </w:r>
      <w:r w:rsidR="001F72D2">
        <w:t>ja ehitamise ehitus</w:t>
      </w:r>
      <w:r w:rsidR="001F72D2" w:rsidRPr="00B82A12">
        <w:t>projekt</w:t>
      </w:r>
      <w:r w:rsidR="001F72D2">
        <w:t xml:space="preserve"> V02</w:t>
      </w:r>
      <w:r w:rsidR="001F72D2" w:rsidRPr="00B82A12">
        <w:t>“</w:t>
      </w:r>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463EC7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2563C6" w:rsidRPr="00125F24">
        <w:t xml:space="preserve">Rein Kilgi, tel: 5073440, e-mail: </w:t>
      </w:r>
      <w:hyperlink r:id="rId9" w:history="1">
        <w:r w:rsidR="002563C6" w:rsidRPr="00A41F7B">
          <w:rPr>
            <w:rStyle w:val="Hperlink"/>
          </w:rPr>
          <w:t>rein.kilgi@rmk.ee</w:t>
        </w:r>
      </w:hyperlink>
      <w:r w:rsidR="002563C6">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6E93785"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 xml:space="preserve">. </w:t>
      </w:r>
      <w:r w:rsidR="00094FC1">
        <w:t xml:space="preserve">aasta </w:t>
      </w:r>
      <w:r w:rsidR="002D5E95" w:rsidRPr="002D5E95">
        <w:t>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7E4F4D33"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4C715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4C715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123D8BD"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704274">
        <w:rPr>
          <w:b/>
          <w:bCs/>
        </w:rPr>
        <w:t>3</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227964" w:rsidRPr="00227964">
        <w:rPr>
          <w:bCs/>
          <w:i/>
        </w:rPr>
        <w:t>Kodasmäe</w:t>
      </w:r>
      <w:r w:rsidR="000455C0" w:rsidRPr="000455C0">
        <w:rPr>
          <w:bCs/>
          <w:i/>
        </w:rPr>
        <w:t xml:space="preserve"> 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lastRenderedPageBreak/>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2C22E59B" w:rsidR="007E11D1" w:rsidRDefault="00F862F7" w:rsidP="007E11D1">
      <w:pPr>
        <w:suppressAutoHyphens w:val="0"/>
        <w:autoSpaceDE w:val="0"/>
        <w:autoSpaceDN w:val="0"/>
        <w:adjustRightInd w:val="0"/>
        <w:jc w:val="both"/>
        <w:rPr>
          <w:rFonts w:eastAsia="Calibri"/>
          <w:bCs/>
          <w:lang w:eastAsia="en-US"/>
        </w:rPr>
      </w:pPr>
      <w:bookmarkStart w:id="8" w:name="_Hlk143249833"/>
      <w:bookmarkStart w:id="9" w:name="_Hlk143782132"/>
      <w:r w:rsidRPr="00F862F7">
        <w:rPr>
          <w:rFonts w:eastAsia="Calibri"/>
          <w:bCs/>
          <w:lang w:eastAsia="en-US"/>
        </w:rPr>
        <w:t>Kodasmäe</w:t>
      </w:r>
      <w:bookmarkEnd w:id="8"/>
      <w:r w:rsidRPr="00F862F7">
        <w:rPr>
          <w:rFonts w:eastAsia="Calibri"/>
          <w:bCs/>
          <w:lang w:eastAsia="en-US"/>
        </w:rPr>
        <w:t xml:space="preserve"> maaparandussüsteem </w:t>
      </w:r>
      <w:bookmarkEnd w:id="9"/>
      <w:r w:rsidRPr="00F862F7">
        <w:rPr>
          <w:rFonts w:eastAsia="Calibri"/>
          <w:bCs/>
          <w:lang w:eastAsia="en-US"/>
        </w:rPr>
        <w:t>(576,7 ha), Lubja sisetee (0,94 km), Siniküla-Kodasmäe tee (0,89 km) ja Vati tee (2,28 km) ning Õiemetsa tee (0,36 km) ja Madise tee (0,44 km) asuvad Tartu maakonnas, Tartu vallas, Laeva ja Siniküla külas</w:t>
      </w:r>
      <w:r w:rsidR="00343AD3">
        <w:rPr>
          <w:rFonts w:eastAsia="Calibri"/>
          <w:bCs/>
          <w:lang w:eastAsia="en-US"/>
        </w:rPr>
        <w:t>,</w:t>
      </w:r>
      <w:r w:rsidR="00A6615E">
        <w:rPr>
          <w:rFonts w:eastAsia="Calibri"/>
          <w:bCs/>
          <w:lang w:eastAsia="en-US"/>
        </w:rPr>
        <w:t xml:space="preserve"> </w:t>
      </w:r>
      <w:r w:rsidR="00A6615E" w:rsidRPr="00A6615E">
        <w:rPr>
          <w:rFonts w:eastAsia="Calibri"/>
          <w:bCs/>
          <w:lang w:eastAsia="en-US"/>
        </w:rPr>
        <w:t>katastriüksusel 38301:004:0023, 38301:001:0118, 38301:004:0100, 38301:001:0119, 38301:004:0142, 38301:004:0101, 38301:004:0102, 38301:004:0134, 38301:004:0103, 38301:004:0010, 79601:001:0932, 38301:004:0105 ja 38301:004:0099</w:t>
      </w:r>
      <w:r w:rsidR="00200CF8" w:rsidRPr="0033134E">
        <w:rPr>
          <w:rFonts w:eastAsia="Calibri"/>
          <w:bCs/>
          <w:lang w:eastAsia="en-US"/>
        </w:rPr>
        <w:t>.</w:t>
      </w:r>
    </w:p>
    <w:p w14:paraId="2E5D7EEC" w14:textId="49EC3DB8" w:rsidR="004B712F" w:rsidRPr="00F862F7" w:rsidRDefault="00B24C78" w:rsidP="00F92AA3">
      <w:pPr>
        <w:suppressAutoHyphens w:val="0"/>
        <w:autoSpaceDE w:val="0"/>
        <w:autoSpaceDN w:val="0"/>
        <w:adjustRightInd w:val="0"/>
        <w:jc w:val="both"/>
        <w:rPr>
          <w:rFonts w:eastAsia="Calibri"/>
          <w:bCs/>
          <w:highlight w:val="yellow"/>
          <w:lang w:eastAsia="en-US"/>
        </w:rPr>
      </w:pPr>
      <w:r w:rsidRPr="00B24C78">
        <w:rPr>
          <w:rFonts w:eastAsia="Calibri"/>
          <w:bCs/>
          <w:lang w:eastAsia="en-US"/>
        </w:rPr>
        <w:t>Kodasmäe maaparandussüsteemi juurdepääsuteedeks on Tallinn-Tartu-Võru-Luhamaa põhimaantee, Rootsi-Laeva-Siniküla kõrvalmaantee, Lubja tee, Lubja sisetee, Siniküla-Kodasmäe tee ja Vati tee</w:t>
      </w:r>
      <w:r w:rsidR="00F92AA3" w:rsidRPr="00B24C78">
        <w:rPr>
          <w:rFonts w:eastAsia="Calibri"/>
          <w:bCs/>
          <w:lang w:eastAsia="en-US"/>
        </w:rPr>
        <w:t>.</w:t>
      </w:r>
    </w:p>
    <w:p w14:paraId="31E52701" w14:textId="4DBF45E5" w:rsidR="005A12C0" w:rsidRPr="00295353" w:rsidRDefault="00507251" w:rsidP="00F92AA3">
      <w:pPr>
        <w:suppressAutoHyphens w:val="0"/>
        <w:autoSpaceDE w:val="0"/>
        <w:autoSpaceDN w:val="0"/>
        <w:adjustRightInd w:val="0"/>
        <w:jc w:val="both"/>
        <w:rPr>
          <w:lang w:eastAsia="et-EE"/>
        </w:rPr>
      </w:pPr>
      <w:r w:rsidRPr="00295353">
        <w:rPr>
          <w:lang w:eastAsia="et-EE"/>
        </w:rPr>
        <w:t xml:space="preserve">Vajalikud raietööd on RMK poolt </w:t>
      </w:r>
      <w:r w:rsidR="00343AD3" w:rsidRPr="00295353">
        <w:rPr>
          <w:lang w:eastAsia="et-EE"/>
        </w:rPr>
        <w:t xml:space="preserve">enamuses </w:t>
      </w:r>
      <w:r w:rsidRPr="00295353">
        <w:rPr>
          <w:lang w:eastAsia="et-EE"/>
        </w:rPr>
        <w:t>tehtud</w:t>
      </w:r>
      <w:r w:rsidR="00D40D58" w:rsidRPr="00295353">
        <w:rPr>
          <w:lang w:eastAsia="et-EE"/>
        </w:rPr>
        <w:t>.</w:t>
      </w:r>
      <w:r w:rsidR="00343AD3" w:rsidRPr="00295353">
        <w:rPr>
          <w:lang w:eastAsia="et-EE"/>
        </w:rPr>
        <w:t xml:space="preserve"> Raie ja kokkuvedu on tegemata </w:t>
      </w:r>
      <w:r w:rsidR="00C072C2" w:rsidRPr="00295353">
        <w:rPr>
          <w:lang w:eastAsia="et-EE"/>
        </w:rPr>
        <w:t xml:space="preserve">kraavidel 119, 120, 121, 122, 123 ja kraavil 124 </w:t>
      </w:r>
      <w:r w:rsidR="00BF6D1A" w:rsidRPr="00295353">
        <w:rPr>
          <w:lang w:eastAsia="et-EE"/>
        </w:rPr>
        <w:t xml:space="preserve">erakinnistu Suur-Mato poolne serv. Need kraavid jäävad ehituse töövõtjale raiuda ja kokkuvedada. Lisaks </w:t>
      </w:r>
      <w:r w:rsidR="00295353" w:rsidRPr="00295353">
        <w:rPr>
          <w:lang w:eastAsia="et-EE"/>
        </w:rPr>
        <w:t>võib</w:t>
      </w:r>
      <w:r w:rsidR="003A01F4" w:rsidRPr="00295353">
        <w:rPr>
          <w:lang w:eastAsia="et-EE"/>
        </w:rPr>
        <w:t xml:space="preserve"> </w:t>
      </w:r>
      <w:r w:rsidR="001049B5" w:rsidRPr="00295353">
        <w:rPr>
          <w:lang w:eastAsia="et-EE"/>
        </w:rPr>
        <w:t>RMK raie järgselt olla jäänud objektidele üksikuid raiumata ja kokkuvedamata puid</w:t>
      </w:r>
      <w:r w:rsidR="0039652F" w:rsidRPr="00295353">
        <w:rPr>
          <w:lang w:eastAsia="et-EE"/>
        </w:rPr>
        <w:t xml:space="preserve"> ja lõike</w:t>
      </w:r>
      <w:r w:rsidR="001049B5" w:rsidRPr="00295353">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5940D226" w:rsidR="00BB55D0" w:rsidRPr="00EB5B86" w:rsidRDefault="009166AD" w:rsidP="00BC03AC">
      <w:pPr>
        <w:suppressAutoHyphens w:val="0"/>
        <w:autoSpaceDE w:val="0"/>
        <w:autoSpaceDN w:val="0"/>
        <w:adjustRightInd w:val="0"/>
        <w:jc w:val="both"/>
      </w:pPr>
      <w:r w:rsidRPr="00EB5B86">
        <w:rPr>
          <w:bCs/>
        </w:rPr>
        <w:t>Edasi tuleb teostada kändude juurimine</w:t>
      </w:r>
      <w:r w:rsidR="003963A3" w:rsidRPr="00EB5B86">
        <w:rPr>
          <w:bCs/>
        </w:rPr>
        <w:t xml:space="preserve"> </w:t>
      </w:r>
      <w:r w:rsidR="00BF44BE" w:rsidRPr="00EB5B86">
        <w:rPr>
          <w:bCs/>
        </w:rPr>
        <w:t>(</w:t>
      </w:r>
      <w:r w:rsidR="004B7B80" w:rsidRPr="00EB5B86">
        <w:rPr>
          <w:bCs/>
        </w:rPr>
        <w:t>39,93</w:t>
      </w:r>
      <w:r w:rsidR="005F1F79" w:rsidRPr="00EB5B86">
        <w:rPr>
          <w:bCs/>
        </w:rPr>
        <w:t xml:space="preserve"> </w:t>
      </w:r>
      <w:r w:rsidR="007E11D1" w:rsidRPr="00EB5B86">
        <w:rPr>
          <w:bCs/>
        </w:rPr>
        <w:t>ha</w:t>
      </w:r>
      <w:r w:rsidR="00E97944" w:rsidRPr="00EB5B86">
        <w:rPr>
          <w:bCs/>
        </w:rPr>
        <w:t>)</w:t>
      </w:r>
      <w:r w:rsidR="004B7B80" w:rsidRPr="00EB5B86">
        <w:rPr>
          <w:bCs/>
        </w:rPr>
        <w:t xml:space="preserve"> ja freesimine (</w:t>
      </w:r>
      <w:r w:rsidR="00EB5B86" w:rsidRPr="00EB5B86">
        <w:rPr>
          <w:bCs/>
        </w:rPr>
        <w:t>1,08</w:t>
      </w:r>
      <w:r w:rsidR="004B7B80" w:rsidRPr="00EB5B86">
        <w:rPr>
          <w:bCs/>
        </w:rPr>
        <w:t xml:space="preserve"> ha)</w:t>
      </w:r>
      <w:r w:rsidR="00040158" w:rsidRPr="00EB5B86">
        <w:rPr>
          <w:bCs/>
        </w:rPr>
        <w:t xml:space="preserve">. </w:t>
      </w:r>
      <w:r w:rsidR="00BB55D0" w:rsidRPr="00EB5B86">
        <w:rPr>
          <w:bCs/>
        </w:rPr>
        <w:t>Kännud juuritakse kogu teetrassi laiuse ulatuses</w:t>
      </w:r>
      <w:r w:rsidR="00230147" w:rsidRPr="00EB5B86">
        <w:rPr>
          <w:bCs/>
        </w:rPr>
        <w:t xml:space="preserve">. </w:t>
      </w:r>
      <w:r w:rsidR="00020020" w:rsidRPr="00EB5B86">
        <w:rPr>
          <w:bCs/>
        </w:rPr>
        <w:t>Võsaga kaetud aladel töödeldakse kraavi nõlva võimalusel freesimise teel, või eemaldatakse võsa juurestik sette eemaldamise käigus.</w:t>
      </w:r>
      <w:r w:rsidR="006266B3" w:rsidRPr="00EB5B86">
        <w:rPr>
          <w:bCs/>
        </w:rPr>
        <w:t xml:space="preserve"> </w:t>
      </w:r>
      <w:r w:rsidR="00D34133" w:rsidRPr="00EB5B86">
        <w:rPr>
          <w:bCs/>
        </w:rPr>
        <w:t>Kraavide nõlvadel tuleb kännud tasandada freesimise teel seal, kus sette eemaldamisel ei ole vajalik nõlvade korrigeerimiseks teostada kaevet, seda liivapinnastes olevatel kraavidel. Kändude freesimise puhul ei tohi kändude kõrgus olla üle 10</w:t>
      </w:r>
      <w:r w:rsidR="00E00FD3">
        <w:rPr>
          <w:bCs/>
        </w:rPr>
        <w:t xml:space="preserve"> </w:t>
      </w:r>
      <w:r w:rsidR="00D34133" w:rsidRPr="00EB5B86">
        <w:rPr>
          <w:bCs/>
        </w:rPr>
        <w:t xml:space="preserve">cm. </w:t>
      </w:r>
      <w:r w:rsidR="00BC2995" w:rsidRPr="00EB5B86">
        <w:rPr>
          <w:bCs/>
        </w:rPr>
        <w:t>Juuritud känn</w:t>
      </w:r>
      <w:r w:rsidR="00330E2F" w:rsidRPr="00EB5B86">
        <w:rPr>
          <w:bCs/>
        </w:rPr>
        <w:t>ud ja väljatulnud kivid</w:t>
      </w:r>
      <w:r w:rsidR="00BC2995" w:rsidRPr="00EB5B86">
        <w:rPr>
          <w:bCs/>
        </w:rPr>
        <w:t xml:space="preserve"> </w:t>
      </w:r>
      <w:r w:rsidR="00330E2F" w:rsidRPr="00EB5B86">
        <w:rPr>
          <w:bCs/>
        </w:rPr>
        <w:t>tuleb paigutada trassi äärde nii, et ei tekiks katkematut valli, vahe tuleb jätta iga 25m tagant.</w:t>
      </w:r>
      <w:r w:rsidR="00CA6293" w:rsidRPr="00EB5B86">
        <w:rPr>
          <w:bCs/>
        </w:rPr>
        <w:t xml:space="preserve"> Sette võib paigutada ka olemasoleva mulde taha, kuid see peab jääma sellest madalamale. </w:t>
      </w:r>
      <w:r w:rsidR="00BC03AC" w:rsidRPr="00EB5B86">
        <w:rPr>
          <w:bCs/>
        </w:rPr>
        <w:lastRenderedPageBreak/>
        <w:t>Kraavitrasside mulded tuleb tasandada siledaks, liiklust võimaldavaks muldeks.</w:t>
      </w:r>
      <w:r w:rsidRPr="00EB5B86">
        <w:rPr>
          <w:bCs/>
        </w:rPr>
        <w:t xml:space="preserve"> Kivide, kändude ja puidu asetamine kraavide mulletesse on keelatud. </w:t>
      </w:r>
      <w:r w:rsidR="00D34133" w:rsidRPr="00EB5B86">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EB5B86">
        <w:rPr>
          <w:bCs/>
        </w:rPr>
        <w:t>Kraavi teepoolsed perved peavad olema töödeldud tasemel, mis võimaldab mehhaniseeritud hooldust.</w:t>
      </w:r>
      <w:r w:rsidR="000B70FA" w:rsidRPr="00EB5B86">
        <w:t xml:space="preserve"> </w:t>
      </w:r>
    </w:p>
    <w:p w14:paraId="4A58ED04" w14:textId="7A9622FF" w:rsidR="00487AA2" w:rsidRPr="00BB0367" w:rsidRDefault="00234F32" w:rsidP="00487AA2">
      <w:pPr>
        <w:suppressAutoHyphens w:val="0"/>
        <w:autoSpaceDE w:val="0"/>
        <w:autoSpaceDN w:val="0"/>
        <w:adjustRightInd w:val="0"/>
        <w:jc w:val="both"/>
        <w:rPr>
          <w:bCs/>
        </w:rPr>
      </w:pPr>
      <w:bookmarkStart w:id="10" w:name="_Hlk142481183"/>
      <w:bookmarkStart w:id="11" w:name="_Hlk142480811"/>
      <w:bookmarkStart w:id="12" w:name="_Hlk114400271"/>
      <w:bookmarkStart w:id="13" w:name="_Hlk95313061"/>
      <w:r w:rsidRPr="00426C68">
        <w:rPr>
          <w:rFonts w:eastAsia="Calibri"/>
          <w:bCs/>
          <w:lang w:eastAsia="en-US"/>
        </w:rPr>
        <w:t>Kodasmäe</w:t>
      </w:r>
      <w:r w:rsidRPr="00426C68">
        <w:rPr>
          <w:bCs/>
        </w:rPr>
        <w:t xml:space="preserve"> </w:t>
      </w:r>
      <w:r w:rsidR="007E11D1" w:rsidRPr="00426C68">
        <w:rPr>
          <w:bCs/>
        </w:rPr>
        <w:t>maaparandussüsteemi</w:t>
      </w:r>
      <w:bookmarkEnd w:id="10"/>
      <w:r w:rsidR="004C1F8D" w:rsidRPr="00426C68">
        <w:rPr>
          <w:bCs/>
        </w:rPr>
        <w:t>l</w:t>
      </w:r>
      <w:r w:rsidR="00553580" w:rsidRPr="00426C68">
        <w:rPr>
          <w:bCs/>
        </w:rPr>
        <w:t xml:space="preserve">e rajatakse </w:t>
      </w:r>
      <w:r w:rsidR="0012112B" w:rsidRPr="00426C68">
        <w:rPr>
          <w:bCs/>
        </w:rPr>
        <w:t xml:space="preserve">liikuva sette kinni püüdmiseks rajatakse 6 settebasseini (SB1-SB6). Settebasseinid rajatakse veejuhtmel nr 109, 133, 139, 153, 166 ja 183. </w:t>
      </w:r>
      <w:bookmarkEnd w:id="11"/>
      <w:r w:rsidR="00A770B3" w:rsidRPr="00426C68">
        <w:rPr>
          <w:bCs/>
        </w:rPr>
        <w:t xml:space="preserve">Settebasseinid tuleb rajada enne veejuhtmete kaevetöid. </w:t>
      </w:r>
      <w:r w:rsidR="004A5EEC" w:rsidRPr="00426C68">
        <w:rPr>
          <w:bCs/>
        </w:rPr>
        <w:t xml:space="preserve">Settebasseinidele on ette nähtud voolusuunajate (kiviprismad) rajamine. Ühe kiviprisma mahuks on arvestatud 2,5 m³. Settebasseinid tähisega SB-1 tuleb ehitada vastavalt "Maaparandusrajatiste tüüpjoonised", </w:t>
      </w:r>
      <w:r w:rsidR="004A5EEC" w:rsidRPr="00BB0367">
        <w:rPr>
          <w:bCs/>
        </w:rPr>
        <w:t>Tallinn 2013.</w:t>
      </w:r>
      <w:r w:rsidR="00487AA2" w:rsidRPr="00BB0367">
        <w:rPr>
          <w:bCs/>
        </w:rPr>
        <w:t xml:space="preserve"> </w:t>
      </w:r>
    </w:p>
    <w:p w14:paraId="305077B3" w14:textId="35F9C720" w:rsidR="00E56B18" w:rsidRPr="009B4206" w:rsidRDefault="00E56B18" w:rsidP="00487AA2">
      <w:pPr>
        <w:suppressAutoHyphens w:val="0"/>
        <w:autoSpaceDE w:val="0"/>
        <w:autoSpaceDN w:val="0"/>
        <w:adjustRightInd w:val="0"/>
        <w:jc w:val="both"/>
        <w:rPr>
          <w:bCs/>
        </w:rPr>
      </w:pPr>
      <w:r w:rsidRPr="00BB0367">
        <w:rPr>
          <w:bCs/>
        </w:rPr>
        <w:t xml:space="preserve">Enne kraavide setetest puhastamist tuleb lammutada </w:t>
      </w:r>
      <w:r w:rsidR="001B2C09" w:rsidRPr="00BB0367">
        <w:rPr>
          <w:bCs/>
        </w:rPr>
        <w:t>5</w:t>
      </w:r>
      <w:r w:rsidRPr="00BB0367">
        <w:rPr>
          <w:bCs/>
        </w:rPr>
        <w:t xml:space="preserve"> koprapais</w:t>
      </w:r>
      <w:r w:rsidR="00DA0E1A" w:rsidRPr="00BB0367">
        <w:rPr>
          <w:bCs/>
        </w:rPr>
        <w:t>u</w:t>
      </w:r>
      <w:r w:rsidR="008C4C55" w:rsidRPr="00BB0367">
        <w:rPr>
          <w:bCs/>
        </w:rPr>
        <w:t xml:space="preserve">. </w:t>
      </w:r>
      <w:r w:rsidRPr="00BB0367">
        <w:rPr>
          <w:bCs/>
        </w:rPr>
        <w:t xml:space="preserve">Likvideeritud koprapaisu materjali peab paigaldama veejuhtme servast vähemalt 5 m kaugusele juhul, kui materjal ei </w:t>
      </w:r>
      <w:r w:rsidRPr="009B4206">
        <w:rPr>
          <w:bCs/>
        </w:rPr>
        <w:t>sega maa kasutamist või ära vedama. Koprapaisude lammutamise ja kaevetööde vahele peaks jääma piisavalt pikk periood, mille käigus leondunud pinnas saaks vabaneda liigsest veest ja saavutada stabiilsuse.</w:t>
      </w:r>
    </w:p>
    <w:p w14:paraId="62C53CAA" w14:textId="511C2DF6" w:rsidR="003E32B0" w:rsidRPr="00C73082" w:rsidRDefault="009C0D81" w:rsidP="00F019E9">
      <w:pPr>
        <w:suppressAutoHyphens w:val="0"/>
        <w:autoSpaceDE w:val="0"/>
        <w:autoSpaceDN w:val="0"/>
        <w:adjustRightInd w:val="0"/>
        <w:jc w:val="both"/>
      </w:pPr>
      <w:bookmarkStart w:id="14" w:name="_Hlk120003496"/>
      <w:bookmarkStart w:id="15" w:name="_Hlk120003511"/>
      <w:bookmarkEnd w:id="12"/>
      <w:bookmarkEnd w:id="13"/>
      <w:r w:rsidRPr="009B4206">
        <w:rPr>
          <w:rFonts w:eastAsia="Calibri"/>
          <w:bCs/>
          <w:lang w:eastAsia="en-US"/>
        </w:rPr>
        <w:t>Kodasmäe</w:t>
      </w:r>
      <w:r w:rsidRPr="009B4206">
        <w:rPr>
          <w:bCs/>
        </w:rPr>
        <w:t xml:space="preserve"> </w:t>
      </w:r>
      <w:r w:rsidR="00C02FE6" w:rsidRPr="009B4206">
        <w:rPr>
          <w:bCs/>
        </w:rPr>
        <w:t>maaparandussüsteemi</w:t>
      </w:r>
      <w:bookmarkEnd w:id="14"/>
      <w:r w:rsidR="00C02FE6" w:rsidRPr="009B4206">
        <w:rPr>
          <w:bCs/>
        </w:rPr>
        <w:t xml:space="preserve"> </w:t>
      </w:r>
      <w:bookmarkEnd w:id="15"/>
      <w:r w:rsidR="009B4206" w:rsidRPr="009B4206">
        <w:rPr>
          <w:bCs/>
        </w:rPr>
        <w:t>r</w:t>
      </w:r>
      <w:r w:rsidR="00702662" w:rsidRPr="009B4206">
        <w:rPr>
          <w:bCs/>
        </w:rPr>
        <w:t>ekonstrueeritavad veejuhtmed tuleb setetest puhastada endise sügavuseni. Kraavide keskmised parameetrid pärast rekonstrueerimist on järgmised: nõlvus 1:1,5-2,0, põhja laius 0,6 m, ja sügavus 1,0...1,3 m. Välja kaevatud sete tuleb paigutada kraavi muldesse (joonisel voolusuuna</w:t>
      </w:r>
      <w:r w:rsidR="00702662" w:rsidRPr="00702662">
        <w:rPr>
          <w:bCs/>
        </w:rPr>
        <w:t xml:space="preserve"> pool), laiali ajada ja tasandada. Ekspluatatsiooni käigus lõhutud mulded tuleb tuleb tasandada.</w:t>
      </w:r>
      <w:r w:rsidR="007639DD" w:rsidRPr="007639DD">
        <w:t xml:space="preserve"> Ettevalmistava tööna on ette </w:t>
      </w:r>
      <w:r w:rsidR="007639DD" w:rsidRPr="00C73082">
        <w:t>nähtud likvideerida r/b postidel võrkaed (1,46 km), mis ümbritseb katastriüksust 38301:004:0020 Laeva metskond 36 (seemla). Aed takistab kaevetööde läbiviimist kraavidel 145, 146, 155, 156 ja 158.</w:t>
      </w:r>
      <w:r w:rsidR="002D127D" w:rsidRPr="00C73082">
        <w:t xml:space="preserve"> Hooldatavad kraavilõigud kraavidel nr 109, 131 ja 134</w:t>
      </w:r>
      <w:r w:rsidR="00470FB7" w:rsidRPr="00C73082">
        <w:t xml:space="preserve"> </w:t>
      </w:r>
      <w:r w:rsidR="002D127D" w:rsidRPr="00C73082">
        <w:t>on ette nähtud ainult lamapuidu ja voolutakistuste käsitsi eemaldamine.</w:t>
      </w:r>
    </w:p>
    <w:p w14:paraId="1FFF5FCD" w14:textId="77777777" w:rsidR="00520FA2" w:rsidRPr="00C73082" w:rsidRDefault="00520FA2" w:rsidP="00520FA2">
      <w:pPr>
        <w:suppressAutoHyphens w:val="0"/>
        <w:autoSpaceDE w:val="0"/>
        <w:autoSpaceDN w:val="0"/>
        <w:adjustRightInd w:val="0"/>
        <w:jc w:val="both"/>
        <w:rPr>
          <w:lang w:eastAsia="et-EE"/>
        </w:rPr>
      </w:pPr>
      <w:r w:rsidRPr="00C73082">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C73082"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C73082" w:rsidRDefault="00520FA2" w:rsidP="009E235F">
            <w:pPr>
              <w:suppressAutoHyphens w:val="0"/>
              <w:jc w:val="center"/>
              <w:rPr>
                <w:color w:val="000000"/>
                <w:lang w:eastAsia="et-EE"/>
              </w:rPr>
            </w:pPr>
            <w:r w:rsidRPr="00C73082">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77777777" w:rsidR="00520FA2" w:rsidRPr="00C73082" w:rsidRDefault="00520FA2" w:rsidP="009E235F">
            <w:pPr>
              <w:suppressAutoHyphens w:val="0"/>
              <w:jc w:val="center"/>
              <w:rPr>
                <w:color w:val="000000"/>
                <w:lang w:eastAsia="et-EE"/>
              </w:rPr>
            </w:pPr>
            <w:r w:rsidRPr="00C73082">
              <w:rPr>
                <w:color w:val="000000"/>
                <w:lang w:eastAsia="et-EE"/>
              </w:rPr>
              <w:t>Pikkus (m)</w:t>
            </w:r>
          </w:p>
        </w:tc>
      </w:tr>
      <w:tr w:rsidR="003E0E40" w:rsidRPr="00C73082" w14:paraId="6E63397C" w14:textId="77777777" w:rsidTr="009E235F">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222D613E" w14:textId="24121E3F" w:rsidR="003E0E40" w:rsidRPr="00C73082" w:rsidRDefault="003E0E40" w:rsidP="003E0E40">
            <w:r w:rsidRPr="00C73082">
              <w:t>RE - Rekonstrueeritav eesvool</w:t>
            </w:r>
          </w:p>
        </w:tc>
        <w:tc>
          <w:tcPr>
            <w:tcW w:w="960" w:type="dxa"/>
            <w:tcBorders>
              <w:top w:val="nil"/>
              <w:left w:val="nil"/>
              <w:bottom w:val="single" w:sz="4" w:space="0" w:color="auto"/>
              <w:right w:val="single" w:sz="4" w:space="0" w:color="auto"/>
            </w:tcBorders>
            <w:shd w:val="clear" w:color="auto" w:fill="auto"/>
            <w:noWrap/>
            <w:hideMark/>
          </w:tcPr>
          <w:p w14:paraId="41F851B4" w14:textId="5E657F57" w:rsidR="003E0E40" w:rsidRPr="00C73082" w:rsidRDefault="003E0E40" w:rsidP="003E0E40">
            <w:pPr>
              <w:jc w:val="right"/>
            </w:pPr>
            <w:r w:rsidRPr="00C73082">
              <w:t>2 426</w:t>
            </w:r>
          </w:p>
        </w:tc>
      </w:tr>
      <w:tr w:rsidR="003E0E40" w:rsidRPr="00C73082" w14:paraId="14186295"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661F1BAB" w:rsidR="003E0E40" w:rsidRPr="00C73082" w:rsidRDefault="003E0E40" w:rsidP="003E0E40">
            <w:r w:rsidRPr="00C73082">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671500B" w14:textId="76D30B89" w:rsidR="003E0E40" w:rsidRPr="00C73082" w:rsidRDefault="003E0E40" w:rsidP="003E0E40">
            <w:pPr>
              <w:jc w:val="right"/>
            </w:pPr>
            <w:r w:rsidRPr="00C73082">
              <w:t>30 059</w:t>
            </w:r>
          </w:p>
        </w:tc>
      </w:tr>
      <w:tr w:rsidR="003E0E40" w:rsidRPr="00C73082" w14:paraId="385C004F"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52756595" w:rsidR="003E0E40" w:rsidRPr="00C73082" w:rsidRDefault="003E0E40" w:rsidP="003E0E40">
            <w:r w:rsidRPr="00C73082">
              <w:t>RT - Rekonstrueeri</w:t>
            </w:r>
            <w:r w:rsidR="00C73082">
              <w:t>t</w:t>
            </w:r>
            <w:r w:rsidRPr="00C73082">
              <w: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FD6A3F1" w14:textId="196E8C4B" w:rsidR="003E0E40" w:rsidRPr="00C73082" w:rsidRDefault="003E0E40" w:rsidP="003E0E40">
            <w:pPr>
              <w:jc w:val="right"/>
            </w:pPr>
            <w:r w:rsidRPr="00C73082">
              <w:t>11 155</w:t>
            </w:r>
          </w:p>
        </w:tc>
      </w:tr>
      <w:tr w:rsidR="003E0E40" w:rsidRPr="00C73082" w14:paraId="744F96D9"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7CC6E5A2" w:rsidR="003E0E40" w:rsidRPr="00C73082" w:rsidRDefault="003E0E40" w:rsidP="003E0E40">
            <w:r w:rsidRPr="00C73082">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49E86AA2" w14:textId="1BDC8DD7" w:rsidR="003E0E40" w:rsidRPr="00C73082" w:rsidRDefault="003E0E40" w:rsidP="003E0E40">
            <w:pPr>
              <w:jc w:val="right"/>
            </w:pPr>
            <w:r w:rsidRPr="00C73082">
              <w:t>659</w:t>
            </w:r>
          </w:p>
        </w:tc>
      </w:tr>
      <w:tr w:rsidR="003E0E40" w:rsidRPr="00C73082" w14:paraId="2D9F3106"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5B0668" w14:textId="75647641" w:rsidR="003E0E40" w:rsidRPr="00C73082" w:rsidRDefault="003E0E40" w:rsidP="003E0E40">
            <w:r w:rsidRPr="00C73082">
              <w:t>HN - Hooldatav 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B119C1F" w14:textId="0FB0B63D" w:rsidR="003E0E40" w:rsidRPr="00C73082" w:rsidRDefault="003E0E40" w:rsidP="003E0E40">
            <w:pPr>
              <w:jc w:val="right"/>
            </w:pPr>
            <w:r w:rsidRPr="00C73082">
              <w:t>795</w:t>
            </w:r>
          </w:p>
        </w:tc>
      </w:tr>
      <w:tr w:rsidR="003E0E40" w:rsidRPr="00C73082" w14:paraId="56F02320"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F286BE6" w14:textId="2EC9535A" w:rsidR="003E0E40" w:rsidRPr="00C73082" w:rsidRDefault="003E0E40" w:rsidP="003E0E40">
            <w:r w:rsidRPr="00C73082">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CC043A6" w14:textId="4108E719" w:rsidR="003E0E40" w:rsidRPr="00C73082" w:rsidRDefault="003E0E40" w:rsidP="003E0E40">
            <w:pPr>
              <w:jc w:val="right"/>
            </w:pPr>
            <w:r w:rsidRPr="00C73082">
              <w:t>1 625</w:t>
            </w:r>
          </w:p>
        </w:tc>
      </w:tr>
      <w:tr w:rsidR="003E0E40" w:rsidRPr="00C73082" w14:paraId="0B4CA9FE"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5806B13" w14:textId="2A1985F0" w:rsidR="003E0E40" w:rsidRPr="00C73082" w:rsidRDefault="003E0E40" w:rsidP="003E0E40">
            <w:r w:rsidRPr="00C73082">
              <w:t>HT - Hooldatav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A9899AF" w14:textId="6C796E6B" w:rsidR="003E0E40" w:rsidRPr="00C73082" w:rsidRDefault="003E0E40" w:rsidP="003E0E40">
            <w:pPr>
              <w:jc w:val="right"/>
            </w:pPr>
            <w:r w:rsidRPr="00C73082">
              <w:t>659</w:t>
            </w:r>
          </w:p>
        </w:tc>
      </w:tr>
      <w:tr w:rsidR="003E0E40" w:rsidRPr="00C73082" w14:paraId="1EEB5DEB" w14:textId="77777777" w:rsidTr="009E235F">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6F1E1DFC" w14:textId="77777777" w:rsidR="003E0E40" w:rsidRPr="00C73082" w:rsidRDefault="003E0E40" w:rsidP="003E0E40">
            <w:pPr>
              <w:suppressAutoHyphens w:val="0"/>
              <w:rPr>
                <w:b/>
                <w:bCs/>
                <w:color w:val="000000"/>
                <w:lang w:eastAsia="et-EE"/>
              </w:rPr>
            </w:pPr>
            <w:r w:rsidRPr="00C73082">
              <w:rPr>
                <w:b/>
                <w:bCs/>
              </w:rPr>
              <w:t>KOKKU</w:t>
            </w:r>
          </w:p>
        </w:tc>
        <w:tc>
          <w:tcPr>
            <w:tcW w:w="960" w:type="dxa"/>
            <w:tcBorders>
              <w:top w:val="nil"/>
              <w:left w:val="nil"/>
              <w:bottom w:val="single" w:sz="4" w:space="0" w:color="auto"/>
              <w:right w:val="single" w:sz="4" w:space="0" w:color="auto"/>
            </w:tcBorders>
            <w:shd w:val="clear" w:color="auto" w:fill="auto"/>
            <w:noWrap/>
            <w:hideMark/>
          </w:tcPr>
          <w:p w14:paraId="7171342C" w14:textId="79E196DC" w:rsidR="003E0E40" w:rsidRPr="00C73082" w:rsidRDefault="003E0E40" w:rsidP="003E0E40">
            <w:pPr>
              <w:suppressAutoHyphens w:val="0"/>
              <w:jc w:val="right"/>
              <w:rPr>
                <w:b/>
                <w:bCs/>
              </w:rPr>
            </w:pPr>
            <w:r w:rsidRPr="00C73082">
              <w:rPr>
                <w:b/>
                <w:bCs/>
              </w:rPr>
              <w:t>47 378</w:t>
            </w:r>
          </w:p>
        </w:tc>
      </w:tr>
    </w:tbl>
    <w:p w14:paraId="2CB975E0" w14:textId="309EABB0" w:rsidR="0057440C" w:rsidRPr="00C73082" w:rsidRDefault="0029505A" w:rsidP="0029505A">
      <w:pPr>
        <w:suppressAutoHyphens w:val="0"/>
        <w:autoSpaceDE w:val="0"/>
        <w:autoSpaceDN w:val="0"/>
        <w:adjustRightInd w:val="0"/>
        <w:jc w:val="both"/>
        <w:rPr>
          <w:bCs/>
          <w:lang w:eastAsia="et-EE"/>
        </w:rPr>
      </w:pPr>
      <w:r w:rsidRPr="00C73082">
        <w:rPr>
          <w:bCs/>
          <w:lang w:eastAsia="et-EE"/>
        </w:rPr>
        <w:t xml:space="preserve">Metsamaa kraavi mullavalli taha kogunev vesi tuleb läbi valli kraavi juhtida  30cm läbimõõdu ja </w:t>
      </w:r>
      <w:r w:rsidR="0080739F" w:rsidRPr="00C73082">
        <w:rPr>
          <w:bCs/>
          <w:lang w:eastAsia="et-EE"/>
        </w:rPr>
        <w:t>9</w:t>
      </w:r>
      <w:r w:rsidRPr="00C73082">
        <w:rPr>
          <w:bCs/>
          <w:lang w:eastAsia="et-EE"/>
        </w:rPr>
        <w:t>m pikkuse plasttoruga Di 300mm SN8 (veeviimar, tüüp VV-300). Veeviimarid on ette nähtud ehitada vastav</w:t>
      </w:r>
      <w:r w:rsidR="003C7221" w:rsidRPr="00C73082">
        <w:rPr>
          <w:bCs/>
          <w:lang w:eastAsia="et-EE"/>
        </w:rPr>
        <w:t>alt tüüpjoonisele 1.7 (2013.a).</w:t>
      </w:r>
      <w:r w:rsidR="0057440C" w:rsidRPr="00C73082">
        <w:rPr>
          <w:bCs/>
          <w:lang w:eastAsia="et-EE"/>
        </w:rPr>
        <w:t xml:space="preserve"> </w:t>
      </w:r>
      <w:r w:rsidR="009C0D81" w:rsidRPr="00C73082">
        <w:rPr>
          <w:rFonts w:eastAsia="Calibri"/>
          <w:bCs/>
          <w:lang w:eastAsia="en-US"/>
        </w:rPr>
        <w:t>Kodasmäe</w:t>
      </w:r>
      <w:r w:rsidR="009C0D81" w:rsidRPr="00C73082">
        <w:rPr>
          <w:bCs/>
          <w:lang w:eastAsia="et-EE"/>
        </w:rPr>
        <w:t xml:space="preserve"> </w:t>
      </w:r>
      <w:r w:rsidR="008848C4" w:rsidRPr="00C73082">
        <w:rPr>
          <w:bCs/>
          <w:lang w:eastAsia="et-EE"/>
        </w:rPr>
        <w:t xml:space="preserve">objektil </w:t>
      </w:r>
      <w:r w:rsidR="00BF32C8" w:rsidRPr="00C73082">
        <w:rPr>
          <w:bCs/>
          <w:lang w:eastAsia="et-EE"/>
        </w:rPr>
        <w:t>on e</w:t>
      </w:r>
      <w:r w:rsidR="003C7221" w:rsidRPr="00C73082">
        <w:rPr>
          <w:bCs/>
          <w:lang w:eastAsia="et-EE"/>
        </w:rPr>
        <w:t xml:space="preserve">tte nähtud </w:t>
      </w:r>
      <w:r w:rsidR="0033492A" w:rsidRPr="00C73082">
        <w:rPr>
          <w:bCs/>
          <w:lang w:eastAsia="et-EE"/>
        </w:rPr>
        <w:t>49</w:t>
      </w:r>
      <w:r w:rsidR="00450513" w:rsidRPr="00C73082">
        <w:rPr>
          <w:bCs/>
          <w:lang w:eastAsia="et-EE"/>
        </w:rPr>
        <w:t>tk</w:t>
      </w:r>
      <w:r w:rsidR="003C7221" w:rsidRPr="00C73082">
        <w:rPr>
          <w:bCs/>
          <w:lang w:eastAsia="et-EE"/>
        </w:rPr>
        <w:t xml:space="preserve"> veeviimari paigutus, mille t</w:t>
      </w:r>
      <w:r w:rsidR="0057440C" w:rsidRPr="00C73082">
        <w:rPr>
          <w:bCs/>
          <w:lang w:eastAsia="et-EE"/>
        </w:rPr>
        <w:t>äpsemad paigaldamise asukohad täpsustatakse ehituse ajal. Üldjuhul paigutatakse veeviimarid sinna kus on märgata vee kogunemist mulde taha.</w:t>
      </w:r>
    </w:p>
    <w:p w14:paraId="5E090BE2" w14:textId="1B1FE3C5" w:rsidR="00861A9E" w:rsidRPr="00816E6D" w:rsidRDefault="009C0D81" w:rsidP="00723F85">
      <w:pPr>
        <w:suppressAutoHyphens w:val="0"/>
        <w:autoSpaceDE w:val="0"/>
        <w:autoSpaceDN w:val="0"/>
        <w:adjustRightInd w:val="0"/>
        <w:jc w:val="both"/>
        <w:rPr>
          <w:bCs/>
          <w:lang w:eastAsia="et-EE"/>
        </w:rPr>
      </w:pPr>
      <w:r w:rsidRPr="00816E6D">
        <w:rPr>
          <w:rFonts w:eastAsia="Calibri"/>
          <w:bCs/>
          <w:lang w:eastAsia="en-US"/>
        </w:rPr>
        <w:t>Kodasmäe</w:t>
      </w:r>
      <w:r w:rsidRPr="00816E6D">
        <w:rPr>
          <w:bCs/>
          <w:lang w:eastAsia="et-EE"/>
        </w:rPr>
        <w:t xml:space="preserve"> </w:t>
      </w:r>
      <w:r w:rsidR="00450513" w:rsidRPr="00816E6D">
        <w:rPr>
          <w:bCs/>
          <w:lang w:eastAsia="et-EE"/>
        </w:rPr>
        <w:t xml:space="preserve">objektil </w:t>
      </w:r>
      <w:r w:rsidR="00723F85" w:rsidRPr="00816E6D">
        <w:rPr>
          <w:bCs/>
          <w:lang w:eastAsia="et-EE"/>
        </w:rPr>
        <w:t xml:space="preserve">on ette nähtud </w:t>
      </w:r>
      <w:r w:rsidR="00816E6D" w:rsidRPr="00816E6D">
        <w:rPr>
          <w:bCs/>
          <w:lang w:eastAsia="et-EE"/>
        </w:rPr>
        <w:t>48 truubi rekonstrueerimine (asendamine uue truubiga), 40 uue truubi ehitamine ja 13 truubi uuendamine (setetest puhastamine).</w:t>
      </w:r>
    </w:p>
    <w:p w14:paraId="6308DFAA" w14:textId="2E35FFE3" w:rsidR="00BF765B" w:rsidRPr="00235231" w:rsidRDefault="006A77F2" w:rsidP="00847B89">
      <w:pPr>
        <w:suppressAutoHyphens w:val="0"/>
        <w:autoSpaceDE w:val="0"/>
        <w:autoSpaceDN w:val="0"/>
        <w:adjustRightInd w:val="0"/>
        <w:jc w:val="both"/>
        <w:rPr>
          <w:bCs/>
        </w:rPr>
      </w:pPr>
      <w:r w:rsidRPr="00B9052B">
        <w:rPr>
          <w:bCs/>
          <w:lang w:eastAsia="et-EE"/>
        </w:rPr>
        <w:lastRenderedPageBreak/>
        <w:t>Plasttruubid rajatakse läbimõõduga</w:t>
      </w:r>
      <w:r w:rsidR="00142B95" w:rsidRPr="00B9052B">
        <w:rPr>
          <w:bCs/>
          <w:lang w:eastAsia="et-EE"/>
        </w:rPr>
        <w:t xml:space="preserve"> </w:t>
      </w:r>
      <w:r w:rsidR="007A7D12" w:rsidRPr="00B9052B">
        <w:rPr>
          <w:bCs/>
          <w:lang w:eastAsia="et-EE"/>
        </w:rPr>
        <w:t>4</w:t>
      </w:r>
      <w:r w:rsidR="009F6B29" w:rsidRPr="00B9052B">
        <w:rPr>
          <w:bCs/>
          <w:lang w:eastAsia="et-EE"/>
        </w:rPr>
        <w:t xml:space="preserve">0 cm kuni </w:t>
      </w:r>
      <w:r w:rsidR="007A7D12" w:rsidRPr="00B9052B">
        <w:rPr>
          <w:bCs/>
          <w:lang w:eastAsia="et-EE"/>
        </w:rPr>
        <w:t>1</w:t>
      </w:r>
      <w:r w:rsidR="00B9052B" w:rsidRPr="00B9052B">
        <w:rPr>
          <w:bCs/>
          <w:lang w:eastAsia="et-EE"/>
        </w:rPr>
        <w:t>4</w:t>
      </w:r>
      <w:r w:rsidR="009F6B29" w:rsidRPr="00B9052B">
        <w:rPr>
          <w:bCs/>
          <w:lang w:eastAsia="et-EE"/>
        </w:rPr>
        <w:t>0 cm</w:t>
      </w:r>
      <w:r w:rsidR="00142B95" w:rsidRPr="00B9052B">
        <w:rPr>
          <w:bCs/>
          <w:lang w:eastAsia="et-EE"/>
        </w:rPr>
        <w:t>.</w:t>
      </w:r>
      <w:r w:rsidR="003619D4" w:rsidRPr="00B9052B">
        <w:rPr>
          <w:bCs/>
          <w:lang w:eastAsia="et-EE"/>
        </w:rPr>
        <w:t xml:space="preserve"> </w:t>
      </w:r>
      <w:r w:rsidR="00F901A0" w:rsidRPr="00B9052B">
        <w:rPr>
          <w:bCs/>
        </w:rPr>
        <w:t>Plasttruubitorud</w:t>
      </w:r>
      <w:r w:rsidR="005554AA" w:rsidRPr="00B9052B">
        <w:rPr>
          <w:bCs/>
        </w:rPr>
        <w:t xml:space="preserve"> </w:t>
      </w:r>
      <w:r w:rsidR="00F901A0" w:rsidRPr="00B9052B">
        <w:rPr>
          <w:bCs/>
        </w:rPr>
        <w:t>peavad vastama ringjäi</w:t>
      </w:r>
      <w:r w:rsidR="00BE1455" w:rsidRPr="00B9052B">
        <w:rPr>
          <w:bCs/>
        </w:rPr>
        <w:t>kusele SN8, ISO 9969 ja olema</w:t>
      </w:r>
      <w:r w:rsidR="00F901A0" w:rsidRPr="00B9052B">
        <w:rPr>
          <w:bCs/>
        </w:rPr>
        <w:t xml:space="preserve"> seest siledaseinalised.</w:t>
      </w:r>
      <w:r w:rsidR="00E676B4" w:rsidRPr="00B9052B">
        <w:rPr>
          <w:bCs/>
        </w:rPr>
        <w:t xml:space="preserve"> </w:t>
      </w:r>
      <w:r w:rsidR="004937F1" w:rsidRPr="00B9052B">
        <w:rPr>
          <w:bCs/>
        </w:rPr>
        <w:t>Uute truupide vähim piki</w:t>
      </w:r>
      <w:r w:rsidRPr="00B9052B">
        <w:rPr>
          <w:bCs/>
        </w:rPr>
        <w:t xml:space="preserve"> </w:t>
      </w:r>
      <w:r w:rsidR="004937F1" w:rsidRPr="00B9052B">
        <w:rPr>
          <w:bCs/>
        </w:rPr>
        <w:t>kalle peab olema 1%. Truupide nõutav eluiga peab olema 50a.</w:t>
      </w:r>
      <w:r w:rsidR="00F901A0" w:rsidRPr="00B9052B">
        <w:rPr>
          <w:bCs/>
        </w:rPr>
        <w:t xml:space="preserve"> </w:t>
      </w:r>
      <w:r w:rsidR="00111E0A" w:rsidRPr="00B9052B">
        <w:rPr>
          <w:bCs/>
        </w:rPr>
        <w:t>Truubitorude</w:t>
      </w:r>
      <w:r w:rsidR="005554AA" w:rsidRPr="00B9052B">
        <w:rPr>
          <w:bCs/>
        </w:rPr>
        <w:t xml:space="preserve"> m</w:t>
      </w:r>
      <w:r w:rsidR="00111E0A" w:rsidRPr="00B9052B">
        <w:rPr>
          <w:bCs/>
        </w:rPr>
        <w:t>aksimaalne paigaldusjärgne lubatud deformatsioon on</w:t>
      </w:r>
      <w:r w:rsidR="00B1080F" w:rsidRPr="00B9052B">
        <w:rPr>
          <w:bCs/>
        </w:rPr>
        <w:t xml:space="preserve"> 6%</w:t>
      </w:r>
      <w:r w:rsidR="00111E0A" w:rsidRPr="00B9052B">
        <w:rPr>
          <w:bCs/>
        </w:rPr>
        <w:t>.</w:t>
      </w:r>
      <w:r w:rsidR="00B1080F" w:rsidRPr="00B9052B">
        <w:t xml:space="preserve"> </w:t>
      </w:r>
      <w:r w:rsidR="008628F3" w:rsidRPr="00B9052B">
        <w:rPr>
          <w:bCs/>
        </w:rPr>
        <w:t>Truupide paigaldamise</w:t>
      </w:r>
      <w:r w:rsidR="00A81856" w:rsidRPr="00B9052B">
        <w:rPr>
          <w:bCs/>
        </w:rPr>
        <w:t>l lähtuda maaparandusrajatiste</w:t>
      </w:r>
      <w:r w:rsidR="008628F3" w:rsidRPr="00B9052B">
        <w:rPr>
          <w:bCs/>
        </w:rPr>
        <w:t xml:space="preserve"> tüüpjoonistest (2013).</w:t>
      </w:r>
      <w:r w:rsidR="002F4777" w:rsidRPr="00B9052B">
        <w:t xml:space="preserve"> </w:t>
      </w:r>
      <w:r w:rsidR="00E80A4E" w:rsidRPr="00B9052B">
        <w:t>Truubitorud tuleb paigaldada vähemalt 15 cm liivalusele. Kinniaetav kaevik tuleb toru ümber korralikult 15-30 cm kihtidena tihendada.</w:t>
      </w:r>
      <w:r w:rsidR="00801765" w:rsidRPr="00B9052B">
        <w:t xml:space="preserve"> </w:t>
      </w:r>
      <w:r w:rsidR="0091650B" w:rsidRPr="00B9052B">
        <w:t xml:space="preserve">Truupide ehitamisel minimaalne mineraalse pinnase täitekihi paksus truubitoru peal </w:t>
      </w:r>
      <w:r w:rsidR="00023945" w:rsidRPr="00B9052B">
        <w:t xml:space="preserve">olema Ø </w:t>
      </w:r>
      <w:r w:rsidR="00023945" w:rsidRPr="00235231">
        <w:t>40 ja 50 cm plasttruubil vähemalt 0,5 m, Ø 60 cm plasttruubil 0,55 m</w:t>
      </w:r>
      <w:r w:rsidR="007A7D12" w:rsidRPr="00235231">
        <w:t>,</w:t>
      </w:r>
      <w:r w:rsidR="00023945" w:rsidRPr="00235231">
        <w:t xml:space="preserve"> Ø 80 cm plasttruubil 0,65</w:t>
      </w:r>
      <w:r w:rsidR="007A7D12" w:rsidRPr="00235231">
        <w:t xml:space="preserve"> </w:t>
      </w:r>
      <w:r w:rsidR="00023945" w:rsidRPr="00235231">
        <w:t>m</w:t>
      </w:r>
      <w:r w:rsidR="007A7D12" w:rsidRPr="00235231">
        <w:t>, Ø 100 cm plasttruubil 0,75 m</w:t>
      </w:r>
      <w:r w:rsidR="006F6A9D" w:rsidRPr="00235231">
        <w:t>,</w:t>
      </w:r>
      <w:r w:rsidR="007A7D12" w:rsidRPr="00235231">
        <w:t xml:space="preserve"> </w:t>
      </w:r>
      <w:bookmarkStart w:id="16" w:name="_Hlk142483402"/>
      <w:r w:rsidR="007A7D12" w:rsidRPr="00235231">
        <w:t>Ø 120 cm plasttruubil 0,9 m</w:t>
      </w:r>
      <w:r w:rsidR="006F6A9D" w:rsidRPr="00235231">
        <w:t xml:space="preserve"> </w:t>
      </w:r>
      <w:bookmarkEnd w:id="16"/>
      <w:r w:rsidR="006F6A9D" w:rsidRPr="00235231">
        <w:t xml:space="preserve">ja </w:t>
      </w:r>
      <w:r w:rsidR="0091650B" w:rsidRPr="00235231">
        <w:t xml:space="preserve"> </w:t>
      </w:r>
      <w:r w:rsidR="006F6A9D" w:rsidRPr="00235231">
        <w:t>Ø ≥1</w:t>
      </w:r>
      <w:r w:rsidR="00D1486B" w:rsidRPr="00235231">
        <w:t>3</w:t>
      </w:r>
      <w:r w:rsidR="006F6A9D" w:rsidRPr="00235231">
        <w:t xml:space="preserve">0 cm </w:t>
      </w:r>
      <w:r w:rsidR="00D1486B" w:rsidRPr="00235231">
        <w:t>plast</w:t>
      </w:r>
      <w:r w:rsidR="006F6A9D" w:rsidRPr="00235231">
        <w:t>truubil ≥1,0 m</w:t>
      </w:r>
      <w:r w:rsidR="008E0CF8" w:rsidRPr="00235231">
        <w:t>.</w:t>
      </w:r>
    </w:p>
    <w:p w14:paraId="29C4501B" w14:textId="50A57A0E" w:rsidR="006A77F2" w:rsidRPr="00235231" w:rsidRDefault="0091650B" w:rsidP="006A77F2">
      <w:pPr>
        <w:suppressAutoHyphens w:val="0"/>
        <w:autoSpaceDE w:val="0"/>
        <w:autoSpaceDN w:val="0"/>
        <w:adjustRightInd w:val="0"/>
        <w:jc w:val="both"/>
      </w:pPr>
      <w:bookmarkStart w:id="17" w:name="_Hlk120101388"/>
      <w:r w:rsidRPr="00235231">
        <w:rPr>
          <w:bCs/>
        </w:rPr>
        <w:t xml:space="preserve">Kõikidele </w:t>
      </w:r>
      <w:r w:rsidR="007A7D12" w:rsidRPr="00235231">
        <w:rPr>
          <w:bCs/>
        </w:rPr>
        <w:t>4</w:t>
      </w:r>
      <w:r w:rsidRPr="00235231">
        <w:rPr>
          <w:bCs/>
        </w:rPr>
        <w:t>0</w:t>
      </w:r>
      <w:r w:rsidR="00A52649" w:rsidRPr="00235231">
        <w:rPr>
          <w:bCs/>
        </w:rPr>
        <w:t>sm</w:t>
      </w:r>
      <w:r w:rsidRPr="00235231">
        <w:rPr>
          <w:bCs/>
        </w:rPr>
        <w:t xml:space="preserve"> kuni </w:t>
      </w:r>
      <w:r w:rsidR="00304042" w:rsidRPr="00235231">
        <w:rPr>
          <w:bCs/>
        </w:rPr>
        <w:t>6</w:t>
      </w:r>
      <w:r w:rsidRPr="00235231">
        <w:rPr>
          <w:bCs/>
        </w:rPr>
        <w:t>0</w:t>
      </w:r>
      <w:r w:rsidR="00A52649" w:rsidRPr="00235231">
        <w:rPr>
          <w:bCs/>
        </w:rPr>
        <w:t>sm</w:t>
      </w:r>
      <w:r w:rsidRPr="00235231">
        <w:rPr>
          <w:bCs/>
        </w:rPr>
        <w:t xml:space="preserve"> truupidele on ette nähtud ehitada otsakutele kindlustised </w:t>
      </w:r>
      <w:bookmarkEnd w:id="17"/>
      <w:r w:rsidRPr="00235231">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235231">
        <w:rPr>
          <w:bCs/>
        </w:rPr>
        <w:t xml:space="preserve"> </w:t>
      </w:r>
      <w:r w:rsidR="006675B4" w:rsidRPr="00235231">
        <w:rPr>
          <w:bCs/>
        </w:rPr>
        <w:t>Kahele</w:t>
      </w:r>
      <w:r w:rsidR="002570BB" w:rsidRPr="00235231">
        <w:rPr>
          <w:bCs/>
        </w:rPr>
        <w:t xml:space="preserve"> </w:t>
      </w:r>
      <w:r w:rsidR="006675B4" w:rsidRPr="00235231">
        <w:rPr>
          <w:bCs/>
        </w:rPr>
        <w:t>6</w:t>
      </w:r>
      <w:r w:rsidR="00B86A89" w:rsidRPr="00235231">
        <w:rPr>
          <w:bCs/>
        </w:rPr>
        <w:t xml:space="preserve">0sm ning </w:t>
      </w:r>
      <w:r w:rsidR="006675B4" w:rsidRPr="00235231">
        <w:rPr>
          <w:bCs/>
        </w:rPr>
        <w:t xml:space="preserve">kõigile </w:t>
      </w:r>
      <w:r w:rsidR="00053864" w:rsidRPr="00235231">
        <w:rPr>
          <w:bCs/>
        </w:rPr>
        <w:t>ül</w:t>
      </w:r>
      <w:r w:rsidR="00465028" w:rsidRPr="00235231">
        <w:rPr>
          <w:bCs/>
        </w:rPr>
        <w:t>e</w:t>
      </w:r>
      <w:r w:rsidR="00053864" w:rsidRPr="00235231">
        <w:rPr>
          <w:bCs/>
        </w:rPr>
        <w:t xml:space="preserve"> </w:t>
      </w:r>
      <w:r w:rsidR="00465028" w:rsidRPr="00235231">
        <w:rPr>
          <w:bCs/>
        </w:rPr>
        <w:t>8</w:t>
      </w:r>
      <w:r w:rsidR="00053864" w:rsidRPr="00235231">
        <w:rPr>
          <w:bCs/>
        </w:rPr>
        <w:t xml:space="preserve">0sm </w:t>
      </w:r>
      <w:r w:rsidR="00304042" w:rsidRPr="00235231">
        <w:rPr>
          <w:bCs/>
        </w:rPr>
        <w:t xml:space="preserve">truupidele on ette nähtud ehitada otsakutele kindlustised </w:t>
      </w:r>
      <w:r w:rsidRPr="00235231">
        <w:rPr>
          <w:bCs/>
        </w:rPr>
        <w:t>kiviotsak</w:t>
      </w:r>
      <w:r w:rsidR="00AF518D" w:rsidRPr="00235231">
        <w:rPr>
          <w:bCs/>
        </w:rPr>
        <w:t xml:space="preserve"> K</w:t>
      </w:r>
      <w:r w:rsidR="00E80A4E" w:rsidRPr="00235231">
        <w:rPr>
          <w:bCs/>
        </w:rPr>
        <w:t xml:space="preserve">OK. </w:t>
      </w:r>
      <w:r w:rsidR="00D93D2A" w:rsidRPr="00235231">
        <w:rPr>
          <w:bCs/>
        </w:rPr>
        <w:t xml:space="preserve">Otsakute rajamiseks truupidele tuleb kasutada nõlvust 1:1,5 ning järgida vastavaid tüüpjooniseid väljaandest „Maaparandusrajatiste tüüpjoonised“ (Tallinn 2013). </w:t>
      </w:r>
      <w:r w:rsidR="00AF518D" w:rsidRPr="00235231">
        <w:t>K</w:t>
      </w:r>
      <w:r w:rsidR="006A77F2" w:rsidRPr="00235231">
        <w:t>OK tüüpi otsakute ehitamisel tuleb kivikindlustuse alune kraavi nõlv süvistada, et peale kindlustuse ehitamist kindlustus ja nõlv oleksid ühes tasapinnas.</w:t>
      </w:r>
      <w:r w:rsidR="00412ECE" w:rsidRPr="00235231">
        <w:t xml:space="preserve"> </w:t>
      </w:r>
      <w:r w:rsidR="00AF518D" w:rsidRPr="00235231">
        <w:t>K</w:t>
      </w:r>
      <w:r w:rsidR="00412ECE" w:rsidRPr="00235231">
        <w:t>OK otsakute rajamisel ei kasutata geotekstiili kivide all.</w:t>
      </w:r>
      <w:r w:rsidR="009459D4" w:rsidRPr="00235231">
        <w:t xml:space="preserve"> </w:t>
      </w:r>
      <w:bookmarkStart w:id="18" w:name="_Hlk113011941"/>
      <w:r w:rsidR="009459D4" w:rsidRPr="00235231">
        <w:t xml:space="preserve">Otsakute ja nõlvade kindlustamisel võib kasutada hüdrokülvi, kuid see peab olema teostatud 50 päeva enne ehituse lõpptähtaega ja ehituse üle andes peab otsakul/kindlustusel </w:t>
      </w:r>
      <w:r w:rsidR="003F5C9D" w:rsidRPr="00235231">
        <w:t>kasvama ühtlane elujõuline haljastus.</w:t>
      </w:r>
      <w:bookmarkEnd w:id="18"/>
      <w:r w:rsidR="009459D4" w:rsidRPr="00235231">
        <w:t xml:space="preserve">  </w:t>
      </w:r>
    </w:p>
    <w:p w14:paraId="01208449" w14:textId="2F3270F8" w:rsidR="00931549" w:rsidRPr="00235231" w:rsidRDefault="00931549" w:rsidP="006A77F2">
      <w:pPr>
        <w:suppressAutoHyphens w:val="0"/>
        <w:autoSpaceDE w:val="0"/>
        <w:autoSpaceDN w:val="0"/>
        <w:adjustRightInd w:val="0"/>
        <w:jc w:val="both"/>
      </w:pPr>
      <w:r w:rsidRPr="00235231">
        <w:t>Välja kaevatud vanad r/b truubitorud tuleb rekonstrueeritavalt alalt ära vedada ja utiliseerida.</w:t>
      </w:r>
      <w:r w:rsidR="001D71B6" w:rsidRPr="001D71B6">
        <w:t xml:space="preserve"> Rekonstrueeritava Vati tee ja riigitee ristumiskohas olev betoonotsakuga raudbetoon truup T76a on ette nähtud setetest puhastada.</w:t>
      </w:r>
    </w:p>
    <w:p w14:paraId="1CBEA1BA" w14:textId="3D9D443D" w:rsidR="007717D7" w:rsidRDefault="00234F32" w:rsidP="007717D7">
      <w:pPr>
        <w:suppressAutoHyphens w:val="0"/>
        <w:autoSpaceDE w:val="0"/>
        <w:autoSpaceDN w:val="0"/>
        <w:adjustRightInd w:val="0"/>
        <w:jc w:val="both"/>
      </w:pPr>
      <w:r>
        <w:rPr>
          <w:b/>
          <w:bCs/>
        </w:rPr>
        <w:t>Lubja</w:t>
      </w:r>
      <w:r w:rsidR="00075837" w:rsidRPr="007C0C4B">
        <w:rPr>
          <w:b/>
          <w:bCs/>
        </w:rPr>
        <w:t xml:space="preserve"> </w:t>
      </w:r>
      <w:r>
        <w:rPr>
          <w:b/>
          <w:bCs/>
        </w:rPr>
        <w:t>sise</w:t>
      </w:r>
      <w:r w:rsidR="00075837" w:rsidRPr="007C0C4B">
        <w:rPr>
          <w:b/>
          <w:bCs/>
        </w:rPr>
        <w:t>tee</w:t>
      </w:r>
      <w:r w:rsidR="00BC514A" w:rsidRPr="007C0C4B">
        <w:rPr>
          <w:b/>
          <w:bCs/>
        </w:rPr>
        <w:t xml:space="preserve"> (</w:t>
      </w:r>
      <w:r>
        <w:rPr>
          <w:b/>
          <w:bCs/>
        </w:rPr>
        <w:t xml:space="preserve">0,94 </w:t>
      </w:r>
      <w:r w:rsidR="00BC514A" w:rsidRPr="007C0C4B">
        <w:rPr>
          <w:b/>
          <w:bCs/>
        </w:rPr>
        <w:t>km)</w:t>
      </w:r>
      <w:r w:rsidR="001A4B01" w:rsidRPr="007C0C4B">
        <w:t xml:space="preserve"> </w:t>
      </w:r>
      <w:r w:rsidR="007717D7">
        <w:t>algab Lubja teelt ja lõpeb kvartalite LV039 ja LV040 ristumiskohal, kuhu rajatakse sõidukite tagasipööramisekoht. Tegemist on valdavalt ühe- või kahepoolse teekraaviga pinnasteega. Tee mulle koosneb kohalikust pinnasest (sh kraavide väljakaevatud pinnas), milleks on savi ja liivsavi. Mulde paksus on 0,4-0,7 m ja pealt</w:t>
      </w:r>
      <w:r w:rsidR="00A45913">
        <w:t xml:space="preserve"> </w:t>
      </w:r>
      <w:r w:rsidR="007717D7">
        <w:t xml:space="preserve">laius 7-8 m. Muldesse on metsaväljaveoga tekkinud sügavad rööpad. </w:t>
      </w:r>
    </w:p>
    <w:p w14:paraId="584F1AFC" w14:textId="4D6307F8" w:rsidR="007717D7" w:rsidRDefault="007717D7" w:rsidP="007717D7">
      <w:pPr>
        <w:suppressAutoHyphens w:val="0"/>
        <w:autoSpaceDE w:val="0"/>
        <w:autoSpaceDN w:val="0"/>
        <w:adjustRightInd w:val="0"/>
        <w:jc w:val="both"/>
      </w:pPr>
      <w:r>
        <w:t>Rekonstrueeritava tee katendi pealt laiuseks on 4,5 m. Teele on kandva kihi ja olemasoleva mulde eraldamiseks ette nähtud geotekstiil (</w:t>
      </w:r>
      <w:r w:rsidR="007A39C4" w:rsidRPr="007A39C4">
        <w:t>Deklareeritud tõmbetugevus MD/CMD ≥20 kN/m, 5,0 m lai)</w:t>
      </w:r>
      <w:r>
        <w:t xml:space="preserve">. Kandvaks kihiks on 30 cm kruusa, Pos 4 ja kulumiskihiks 10 cm purustatud kruusa, Pos6. Teele </w:t>
      </w:r>
      <w:r w:rsidR="007A39C4">
        <w:t>rajatakse</w:t>
      </w:r>
      <w:r>
        <w:t xml:space="preserve"> 9 mahasõidukohta M3, 1 T-kujuline tagasipööramise koht TP-T ja 1 teede T-kujuline ristmik R-T.</w:t>
      </w:r>
    </w:p>
    <w:p w14:paraId="6D0B3787" w14:textId="4D4B1160" w:rsidR="001D2AC1" w:rsidRPr="00F862F7" w:rsidRDefault="007717D7" w:rsidP="001409CD">
      <w:pPr>
        <w:suppressAutoHyphens w:val="0"/>
        <w:autoSpaceDE w:val="0"/>
        <w:autoSpaceDN w:val="0"/>
        <w:adjustRightInd w:val="0"/>
        <w:jc w:val="both"/>
        <w:rPr>
          <w:highlight w:val="yellow"/>
        </w:rPr>
      </w:pPr>
      <w:r>
        <w:t xml:space="preserve">Mahasõidukohtade M3 on ette nähtud ühekihiline kruus, Pos 4, kihipaksusega 40 cm. TP-T ja R-T- katendiks on ette nähtud kahekihiline kruus. Aluseks on kruus Pos 4 kihipaksusega 30 cm ja katteks purustatud kruus Pos 6 kihipaksusega 10 cm. </w:t>
      </w:r>
    </w:p>
    <w:p w14:paraId="2FC61558" w14:textId="3616623D" w:rsidR="00966EA3" w:rsidRDefault="007C0C4B" w:rsidP="00966EA3">
      <w:pPr>
        <w:suppressAutoHyphens w:val="0"/>
        <w:autoSpaceDE w:val="0"/>
        <w:autoSpaceDN w:val="0"/>
        <w:adjustRightInd w:val="0"/>
        <w:jc w:val="both"/>
      </w:pPr>
      <w:r>
        <w:rPr>
          <w:b/>
          <w:bCs/>
        </w:rPr>
        <w:t>Siniküla-Kodasmäe</w:t>
      </w:r>
      <w:r w:rsidR="0051518F" w:rsidRPr="00B9281A">
        <w:rPr>
          <w:b/>
          <w:bCs/>
        </w:rPr>
        <w:t xml:space="preserve"> tee (</w:t>
      </w:r>
      <w:r>
        <w:rPr>
          <w:b/>
          <w:bCs/>
        </w:rPr>
        <w:t>0,89</w:t>
      </w:r>
      <w:r w:rsidR="000371F2" w:rsidRPr="00B9281A">
        <w:rPr>
          <w:b/>
          <w:bCs/>
        </w:rPr>
        <w:t xml:space="preserve"> km</w:t>
      </w:r>
      <w:r w:rsidR="0051518F" w:rsidRPr="00B9281A">
        <w:rPr>
          <w:b/>
          <w:bCs/>
        </w:rPr>
        <w:t>)</w:t>
      </w:r>
      <w:r w:rsidR="000371F2" w:rsidRPr="00B9281A">
        <w:t xml:space="preserve"> </w:t>
      </w:r>
      <w:r w:rsidR="00966EA3">
        <w:t>Rekonstrueeritav osa Siniküla-Kodasmäe teest, maanteest läänes, algab Tallinn-Tartu-Võru-Luhamaa põhimaanteelt ja lõpeb kvartalil LV029, eraldusel 9, kuhu rajatakse sõidukite tagasipööramiseks 50 m pikkune mahasõidukoht M2*. Tee pikkus on 0,75 km. Rekonstrueeritav osa Siniküla-Kodasmäe teest, maanteest idas, algab Tallinn-Tartu-Võru-Luhamaa põhimaanteelt ja lõpeb ristumisel Madise teega. Tee pikkus on 0,16 km. Tegemist on valdavalt ühepoolse teekraaviga kruusateega. Teel esineb löökauke ja läbivajumisi, kohati on greideramise tulemusel tekkinud teekattest kõrgemad perved, mis ei lase sademeveel teekattelt ära voolata. Tee kruuskate on nõrk. Tee katend koosneb põhiliselt kruusliivast. Kohati on tee katet parandatud purustatud kruusaga. Kruusliiv on valdavalt tolmne, kergelt mullane ning mittedreeniv. Katendi paksus on 0,10-0,25 m ja pealt</w:t>
      </w:r>
      <w:r w:rsidR="006C045D">
        <w:t xml:space="preserve"> </w:t>
      </w:r>
      <w:r w:rsidR="00966EA3">
        <w:t>laius on 3,4-</w:t>
      </w:r>
      <w:r w:rsidR="00966EA3">
        <w:lastRenderedPageBreak/>
        <w:t xml:space="preserve">3,9 m. Tee mulle koosneb kohalikust pinnasest (sh kraavide väljakaevatud pinnas), milleks on savi ja liivsavi. Mulde paksus on 0,4-0,8 m ja pealt laius 5,0-7,5 m. </w:t>
      </w:r>
    </w:p>
    <w:p w14:paraId="5D2D8C63" w14:textId="02FE005E" w:rsidR="00966EA3" w:rsidRDefault="00966EA3" w:rsidP="00966EA3">
      <w:pPr>
        <w:suppressAutoHyphens w:val="0"/>
        <w:autoSpaceDE w:val="0"/>
        <w:autoSpaceDN w:val="0"/>
        <w:adjustRightInd w:val="0"/>
        <w:jc w:val="both"/>
      </w:pPr>
      <w:r>
        <w:t>Tee katendi pealt laiuseks on 4,5 m. Teele on kandva kihi ja olemasoleva katendi eraldamiseks ette nähtud geotekstiil (</w:t>
      </w:r>
      <w:r w:rsidR="00577E43" w:rsidRPr="00577E43">
        <w:t>Deklareeritud tõmbetugevus MD/CMD ≥20 kN/m, 5,0 m lai</w:t>
      </w:r>
      <w:r>
        <w:t xml:space="preserve">). Kandvaks kihiks on 20 cm kruusa, Pos 4 ja kulumiskihiks 10 cm purustatud kruusa, Pos6. Teele on </w:t>
      </w:r>
      <w:r w:rsidR="00577E43">
        <w:t>rajatakse</w:t>
      </w:r>
      <w:r>
        <w:t xml:space="preserve"> 3 mahasõidukohta M3, 4 mahasõidukoht M5 ja 1 mahasõidukoht M2*.</w:t>
      </w:r>
    </w:p>
    <w:p w14:paraId="7596EF55" w14:textId="1243591B" w:rsidR="00D4433D" w:rsidRPr="00F862F7" w:rsidRDefault="00966EA3" w:rsidP="00966EA3">
      <w:pPr>
        <w:suppressAutoHyphens w:val="0"/>
        <w:autoSpaceDE w:val="0"/>
        <w:autoSpaceDN w:val="0"/>
        <w:adjustRightInd w:val="0"/>
        <w:jc w:val="both"/>
        <w:rPr>
          <w:highlight w:val="yellow"/>
        </w:rPr>
      </w:pPr>
      <w:r>
        <w:t>Mahasõidukohtade M3 ja M5 katendiks on ette nähtud ühekihiline kruus, Pos 4, kihipaksusega 40 cm. M2* katendiks on ette nähtud kahekihiline kruus. Aluseks on kruus Pos 4 kihipaksusega 30 cm ja katteks purustatud kruus Pos 6 kihipaksusega 10 cm</w:t>
      </w:r>
      <w:r w:rsidRPr="00577E43">
        <w:t xml:space="preserve">. Rekonstrueeritava tee ja olemasoleva tee katendi sujuvaks kokkuviimiseks </w:t>
      </w:r>
      <w:r w:rsidR="00577E43" w:rsidRPr="00577E43">
        <w:t>rajatakse</w:t>
      </w:r>
      <w:r w:rsidRPr="00577E43">
        <w:t xml:space="preserve"> neli 10 m pikkust lõiku</w:t>
      </w:r>
      <w:r w:rsidR="0051518F" w:rsidRPr="00577E43">
        <w:t>.</w:t>
      </w:r>
    </w:p>
    <w:p w14:paraId="5C14DD05" w14:textId="62503A80" w:rsidR="00126705" w:rsidRDefault="00B9281A" w:rsidP="00126705">
      <w:pPr>
        <w:suppressAutoHyphens w:val="0"/>
        <w:autoSpaceDE w:val="0"/>
        <w:autoSpaceDN w:val="0"/>
        <w:adjustRightInd w:val="0"/>
        <w:jc w:val="both"/>
      </w:pPr>
      <w:r>
        <w:rPr>
          <w:b/>
          <w:bCs/>
        </w:rPr>
        <w:t>Vati</w:t>
      </w:r>
      <w:r w:rsidR="00200AE9" w:rsidRPr="00B9281A">
        <w:rPr>
          <w:b/>
          <w:bCs/>
        </w:rPr>
        <w:t xml:space="preserve"> tee</w:t>
      </w:r>
      <w:r w:rsidR="001D3A4B" w:rsidRPr="00B9281A">
        <w:rPr>
          <w:b/>
          <w:bCs/>
        </w:rPr>
        <w:t xml:space="preserve"> (</w:t>
      </w:r>
      <w:r>
        <w:rPr>
          <w:b/>
          <w:bCs/>
        </w:rPr>
        <w:t>2</w:t>
      </w:r>
      <w:r w:rsidR="001D3A4B" w:rsidRPr="00B9281A">
        <w:rPr>
          <w:b/>
          <w:bCs/>
        </w:rPr>
        <w:t>,</w:t>
      </w:r>
      <w:r>
        <w:rPr>
          <w:b/>
          <w:bCs/>
        </w:rPr>
        <w:t>2</w:t>
      </w:r>
      <w:r w:rsidR="00331565" w:rsidRPr="00B9281A">
        <w:rPr>
          <w:b/>
          <w:bCs/>
        </w:rPr>
        <w:t>8</w:t>
      </w:r>
      <w:r w:rsidR="00200AE9" w:rsidRPr="00B9281A">
        <w:rPr>
          <w:b/>
          <w:bCs/>
        </w:rPr>
        <w:t xml:space="preserve"> </w:t>
      </w:r>
      <w:r w:rsidR="00331565" w:rsidRPr="00126705">
        <w:rPr>
          <w:b/>
          <w:bCs/>
        </w:rPr>
        <w:t>k</w:t>
      </w:r>
      <w:r w:rsidR="00200AE9" w:rsidRPr="00126705">
        <w:rPr>
          <w:b/>
          <w:bCs/>
        </w:rPr>
        <w:t>m</w:t>
      </w:r>
      <w:r w:rsidR="00331565" w:rsidRPr="00126705">
        <w:rPr>
          <w:b/>
          <w:bCs/>
        </w:rPr>
        <w:t>)</w:t>
      </w:r>
      <w:r w:rsidR="00200AE9" w:rsidRPr="00126705">
        <w:t xml:space="preserve"> </w:t>
      </w:r>
      <w:r w:rsidR="00126705" w:rsidRPr="00126705">
        <w:t>algab</w:t>
      </w:r>
      <w:r w:rsidR="00126705">
        <w:t xml:space="preserve"> Tallinn-Tartu-Võru-Luhamaa põhimaanteelt ja lõpeb ristumisel ehitatava Vati teega. Ristumisele rajatakse sõidukite tagasipööramiseks 50 m pikkune mahasõidukoht M2*. Tee pikkus on 1,35 km. Tegemist on valdavalt ühe- või kahepoolse teekraaviga (nõvaga) kruusateega. Teel esineb löökauke ja läbivajumisi, kohati on greideramise tulemusel tekkinud teekattest kõrgemad perved, mis ei lase sademeveel teekattelt ära voolata. Tee kruuskate on nõrk. Tee katend koosneb põhiliselt kruusliivast. Kohati on tee katet parandatud killustikuga. Kruusliiv on valdavalt tolmne, kergelt mullane ning mittedreeniv. Katendi paksus on 0,15-0,25 m ja pealtlaius on 3,4-3,9 m. Tee mulle koosneb kohalikust pinnasest (sh kraavide väljakaevatud pinnas), milleks on savi, turvas saviliiv ja liivsavi. Mulde paksus on 0,2-0,9 m ja pealt laius 4,5-7,5 m. </w:t>
      </w:r>
    </w:p>
    <w:p w14:paraId="276FEA6A" w14:textId="004F1B8F" w:rsidR="00126705" w:rsidRDefault="00126705" w:rsidP="00126705">
      <w:pPr>
        <w:suppressAutoHyphens w:val="0"/>
        <w:autoSpaceDE w:val="0"/>
        <w:autoSpaceDN w:val="0"/>
        <w:adjustRightInd w:val="0"/>
        <w:jc w:val="both"/>
      </w:pPr>
      <w:r>
        <w:t>Tee katendi pealt laiuseks on 4,5 m. Teele on kandva kihi ja olemasoleva katendi eraldamiseks ette nähtud geotekstiil (</w:t>
      </w:r>
      <w:r w:rsidR="00450672" w:rsidRPr="00450672">
        <w:t>Deklareeritud tõmbetugevus MD/CMD ≥20 kN/m, 5,0 m lai</w:t>
      </w:r>
      <w:r>
        <w:t xml:space="preserve">). Kandvaks kihiks on 20 cm kruusa, Pos 4 ja kulumiskihiks 10 cm purustatud kruusa, Pos6. Teele on </w:t>
      </w:r>
      <w:r w:rsidR="00450672">
        <w:t>rajatakse</w:t>
      </w:r>
      <w:r>
        <w:t xml:space="preserve"> 4 mahasõidukohta M3, 6 mahasõidukoht M5, 1 mahasõidukoht M2 ja 1 mahasõidukoht M2*.</w:t>
      </w:r>
    </w:p>
    <w:p w14:paraId="0B809B5C" w14:textId="0BD6E81D" w:rsidR="00126705" w:rsidRDefault="00126705" w:rsidP="00126705">
      <w:pPr>
        <w:suppressAutoHyphens w:val="0"/>
        <w:autoSpaceDE w:val="0"/>
        <w:autoSpaceDN w:val="0"/>
        <w:adjustRightInd w:val="0"/>
        <w:jc w:val="both"/>
      </w:pPr>
      <w:r>
        <w:t xml:space="preserve">Mahasõidukohtade M3 katendiks on ette nähtud ühekihiline kruus, Pos 4, kihipaksusega 40 cm. M2 ja M5 katendiks on ette nähtud kahekihiline kruus. Aluseks on kruus Pos 4 kihipaksusega 20 cm ja katteks purustatud kruus Pos 6 kihipaksusega 10 cm. M2* katendiks on ette nähtud kahekihiline kruus. Aluseks on kruus Pos 4 kihipaksusega 30 cm ja katteks purustatud kruus Pos 6 kihipaksusega 10 cm. Teele </w:t>
      </w:r>
      <w:r w:rsidR="00450672">
        <w:t>rajatakse</w:t>
      </w:r>
      <w:r>
        <w:t xml:space="preserve"> kolm tee plaanikõveriku sõidutee sisekülje laiendit</w:t>
      </w:r>
      <w:r w:rsidR="00450672">
        <w:t>.</w:t>
      </w:r>
    </w:p>
    <w:p w14:paraId="5FD4CA66" w14:textId="2EE7803F" w:rsidR="00126705" w:rsidRDefault="00126705" w:rsidP="00126705">
      <w:pPr>
        <w:suppressAutoHyphens w:val="0"/>
        <w:autoSpaceDE w:val="0"/>
        <w:autoSpaceDN w:val="0"/>
        <w:adjustRightInd w:val="0"/>
        <w:jc w:val="both"/>
      </w:pPr>
      <w:r>
        <w:t xml:space="preserve">Rekonstrueeritava tee ja olemasoleva tee katendi sujuvaks kokkuviimiseks </w:t>
      </w:r>
      <w:r w:rsidR="00053F8C">
        <w:t>rajatakse</w:t>
      </w:r>
      <w:r>
        <w:t xml:space="preserve"> üks 10 m pikkust lõik</w:t>
      </w:r>
      <w:r w:rsidR="00053F8C">
        <w:t>.</w:t>
      </w:r>
    </w:p>
    <w:p w14:paraId="01658AD1" w14:textId="1E64FC71" w:rsidR="00126705" w:rsidRDefault="00126705" w:rsidP="00126705">
      <w:pPr>
        <w:suppressAutoHyphens w:val="0"/>
        <w:autoSpaceDE w:val="0"/>
        <w:autoSpaceDN w:val="0"/>
        <w:adjustRightInd w:val="0"/>
        <w:jc w:val="both"/>
      </w:pPr>
      <w:r>
        <w:t xml:space="preserve">Ehitatav Vati tee algab rekonstrueeritavalt Vati teelt ja lõpeb ristumisel Vati-Puukooli teega. Tee pikkus on 0,93 km. Tee ehitatakse olemasoleva kraavi muldele. Looduslikest pinnastest esinevad turvas, saviliiv, liivsavi, savi ja liiv. Vajalik on uute teekraavide rajamine, tee mulde ja uue katendi ehitamine. Ristumisel Vati-Puukooli teega </w:t>
      </w:r>
      <w:r w:rsidR="00D33B67">
        <w:t xml:space="preserve">rajatakse </w:t>
      </w:r>
      <w:r>
        <w:t>T-kujuline sõidukite tagasipööramise koht. Vati-Puukooli tee 60 m pikkuse lõigu rekonstrueerimist eraldi ei käsitleta, sest see kattub sõidukite tagasipööramise kohaga.</w:t>
      </w:r>
    </w:p>
    <w:p w14:paraId="2F8B2CA6" w14:textId="0DD7CFFF" w:rsidR="00126705" w:rsidRDefault="00126705" w:rsidP="00126705">
      <w:pPr>
        <w:suppressAutoHyphens w:val="0"/>
        <w:autoSpaceDE w:val="0"/>
        <w:autoSpaceDN w:val="0"/>
        <w:adjustRightInd w:val="0"/>
        <w:jc w:val="both"/>
      </w:pPr>
      <w:r>
        <w:t xml:space="preserve">Tee katendi pealt laiuseks on 4,5 m. Teele on kandva kihi ja mulde eraldamiseks ette nähtud vahemikus pk 0 kuni 7 geokomposiit </w:t>
      </w:r>
      <w:r w:rsidR="007D2214" w:rsidRPr="007D2214">
        <w:t>(PET- või PP tõmbetugevus MD/CMD ≥50x50 kN/m, geotekstiili kaal ≥150 g/m2, 5,0m lai)</w:t>
      </w:r>
      <w:r>
        <w:t>. Kandvaks kihiks on 30 cm kruusa, Pos 4 ja kulumiskihiks 10 cm purustatud kruusa, Pos6.  Pk 7 kuni pk 9+56 on kandva kihi ja mulde eraldamiseks ette nähtud geotekstiil (</w:t>
      </w:r>
      <w:r w:rsidR="00CB67C0" w:rsidRPr="00CB67C0">
        <w:t>Deklareeritud tõmbetugevus MD/CMD ≥20 kN/m, 5,0 m lai</w:t>
      </w:r>
      <w:r>
        <w:t xml:space="preserve">). Kandvaks kihiks on 30 cm kruusa, Pos 4 ja kulumiskihiks 10 cm purustatud kruusa, Pos6. Teele on </w:t>
      </w:r>
      <w:r w:rsidR="00CB67C0">
        <w:t>rajatakse</w:t>
      </w:r>
      <w:r>
        <w:t xml:space="preserve"> 7 mahasõidukohta M3 ja 1 T-kujuline tagasipööramise koht TP-T.</w:t>
      </w:r>
    </w:p>
    <w:p w14:paraId="25FE05CA" w14:textId="2B531865" w:rsidR="00D4433D" w:rsidRPr="00F862F7" w:rsidRDefault="00126705" w:rsidP="00126705">
      <w:pPr>
        <w:suppressAutoHyphens w:val="0"/>
        <w:autoSpaceDE w:val="0"/>
        <w:autoSpaceDN w:val="0"/>
        <w:adjustRightInd w:val="0"/>
        <w:jc w:val="both"/>
        <w:rPr>
          <w:highlight w:val="yellow"/>
        </w:rPr>
      </w:pPr>
      <w:r>
        <w:t>Mahasõidukohtade M3 on ette nähtud ühekihiline kruus, Pos 4, kihipaksusega 40 cm. TP-T katendiks on ette nähtud kahekihiline kruus. Aluseks on kruus Pos 4 kihipaksusega 30 cm ja katteks purustatud kruus Pos 6 kihipaksusega 10 cm.</w:t>
      </w:r>
    </w:p>
    <w:p w14:paraId="106507F4" w14:textId="7BA9DAB0" w:rsidR="00E3734C" w:rsidRDefault="00223E28" w:rsidP="00E3734C">
      <w:pPr>
        <w:suppressAutoHyphens w:val="0"/>
        <w:autoSpaceDE w:val="0"/>
        <w:autoSpaceDN w:val="0"/>
        <w:adjustRightInd w:val="0"/>
        <w:jc w:val="both"/>
      </w:pPr>
      <w:r>
        <w:rPr>
          <w:b/>
          <w:bCs/>
        </w:rPr>
        <w:lastRenderedPageBreak/>
        <w:t>Õiemetsa</w:t>
      </w:r>
      <w:r w:rsidR="009F46A5" w:rsidRPr="00223E28">
        <w:rPr>
          <w:b/>
          <w:bCs/>
        </w:rPr>
        <w:t xml:space="preserve"> tee</w:t>
      </w:r>
      <w:r w:rsidR="00795ADA" w:rsidRPr="00223E28">
        <w:rPr>
          <w:b/>
          <w:bCs/>
        </w:rPr>
        <w:t xml:space="preserve"> (0,3</w:t>
      </w:r>
      <w:r w:rsidR="00B9281A">
        <w:rPr>
          <w:b/>
          <w:bCs/>
        </w:rPr>
        <w:t>6</w:t>
      </w:r>
      <w:r w:rsidR="009F46A5" w:rsidRPr="00223E28">
        <w:rPr>
          <w:b/>
          <w:bCs/>
        </w:rPr>
        <w:t xml:space="preserve"> </w:t>
      </w:r>
      <w:r w:rsidR="00795ADA" w:rsidRPr="00223E28">
        <w:rPr>
          <w:b/>
          <w:bCs/>
        </w:rPr>
        <w:t>k</w:t>
      </w:r>
      <w:r w:rsidR="009F46A5" w:rsidRPr="00223E28">
        <w:rPr>
          <w:b/>
          <w:bCs/>
        </w:rPr>
        <w:t>m</w:t>
      </w:r>
      <w:r w:rsidR="00795ADA" w:rsidRPr="00223E28">
        <w:rPr>
          <w:b/>
          <w:bCs/>
        </w:rPr>
        <w:t>)</w:t>
      </w:r>
      <w:r w:rsidR="009F46A5" w:rsidRPr="00223E28">
        <w:t xml:space="preserve"> </w:t>
      </w:r>
      <w:r w:rsidR="00E3734C">
        <w:t xml:space="preserve">algab nimeta teelt ja lõpeb kvartalil LV048, eraldusel 11, kuhu </w:t>
      </w:r>
      <w:r w:rsidR="002F7826">
        <w:t>rajatakse</w:t>
      </w:r>
      <w:r w:rsidR="00E3734C">
        <w:t xml:space="preserve"> sõidukite silmusekujuline tagasipööramisekoht TP-S. Tee pikkus on 0,36 km. Tee ehitatakse ehitatava kraavi muldele. Looduslikest pinnastest esinevad turvas ja savi. Vajalik on uue teekraavi rajamine, olemasolevate teekraavide rekonstrueerimine, tee mulde ja uue katendi ehitamine.</w:t>
      </w:r>
    </w:p>
    <w:p w14:paraId="0EEED929" w14:textId="211BF4F3" w:rsidR="00E3734C" w:rsidRDefault="00E3734C" w:rsidP="00E3734C">
      <w:pPr>
        <w:suppressAutoHyphens w:val="0"/>
        <w:autoSpaceDE w:val="0"/>
        <w:autoSpaceDN w:val="0"/>
        <w:adjustRightInd w:val="0"/>
        <w:jc w:val="both"/>
      </w:pPr>
      <w:r>
        <w:t>Tee ehita</w:t>
      </w:r>
      <w:r w:rsidR="00C15F81">
        <w:t xml:space="preserve">takse </w:t>
      </w:r>
      <w:r>
        <w:t>katendi pealt laiuse</w:t>
      </w:r>
      <w:r w:rsidR="00C15F81">
        <w:t>ga</w:t>
      </w:r>
      <w:r>
        <w:t xml:space="preserve"> 4,5 m. Teele on kandva kihi ja mulde eraldamiseks ette nähtud geotekstiil (</w:t>
      </w:r>
      <w:r w:rsidR="00274CEB" w:rsidRPr="00274CEB">
        <w:t>Deklareeritud tõmbetugevus MD/CMD ≥20 kN/m, 5,0 m lai</w:t>
      </w:r>
      <w:r>
        <w:t xml:space="preserve">). Kandvaks kihiks on 30 cm kruusa, Pos 4 ja kulumiskihiks 10 cm purustatud kruusa, Pos6. Teele </w:t>
      </w:r>
      <w:r w:rsidR="00274CEB">
        <w:t>rajatakse</w:t>
      </w:r>
      <w:r>
        <w:t xml:space="preserve"> 1 mahasõidukoht M3, 2 mahasõidukohta ja M5, 1 silmusekujuline tagasipööramise koht TP-S ja 1 teede T-kujuline ristmik R-T.</w:t>
      </w:r>
    </w:p>
    <w:p w14:paraId="7589AE58" w14:textId="1EB4B38B" w:rsidR="00D10B09" w:rsidRPr="00F862F7" w:rsidRDefault="00E3734C" w:rsidP="00E3734C">
      <w:pPr>
        <w:suppressAutoHyphens w:val="0"/>
        <w:autoSpaceDE w:val="0"/>
        <w:autoSpaceDN w:val="0"/>
        <w:adjustRightInd w:val="0"/>
        <w:jc w:val="both"/>
        <w:rPr>
          <w:highlight w:val="yellow"/>
        </w:rPr>
      </w:pPr>
      <w:r>
        <w:t>Mahasõidukohale M3 ja M5 on ette nähtud ühekihiline kruus, Pos 4, kihipaksusega 40 cm. TP-S katendiks on ette nähtud kahekihiline kruus. Aluseks on kruus Pos 4 kihipaksusega 30 cm ja katteks purustatud kruus Pos 6 kihipaksusega 10 cm.</w:t>
      </w:r>
    </w:p>
    <w:p w14:paraId="65A2237E" w14:textId="520CD670" w:rsidR="0084301E" w:rsidRDefault="00F862F7" w:rsidP="0084301E">
      <w:pPr>
        <w:suppressAutoHyphens w:val="0"/>
        <w:autoSpaceDE w:val="0"/>
        <w:autoSpaceDN w:val="0"/>
        <w:adjustRightInd w:val="0"/>
        <w:jc w:val="both"/>
      </w:pPr>
      <w:r w:rsidRPr="00223E28">
        <w:rPr>
          <w:b/>
          <w:bCs/>
        </w:rPr>
        <w:t>Madise</w:t>
      </w:r>
      <w:r w:rsidR="00795BCE" w:rsidRPr="00223E28">
        <w:rPr>
          <w:b/>
          <w:bCs/>
        </w:rPr>
        <w:t xml:space="preserve"> tee (</w:t>
      </w:r>
      <w:r w:rsidR="00223E28" w:rsidRPr="00223E28">
        <w:rPr>
          <w:b/>
          <w:bCs/>
        </w:rPr>
        <w:t>0</w:t>
      </w:r>
      <w:r w:rsidR="008B5189" w:rsidRPr="00223E28">
        <w:rPr>
          <w:b/>
          <w:bCs/>
        </w:rPr>
        <w:t>,</w:t>
      </w:r>
      <w:r w:rsidR="00223E28" w:rsidRPr="00223E28">
        <w:rPr>
          <w:b/>
          <w:bCs/>
        </w:rPr>
        <w:t>4</w:t>
      </w:r>
      <w:r w:rsidR="008B5189" w:rsidRPr="00223E28">
        <w:rPr>
          <w:b/>
          <w:bCs/>
        </w:rPr>
        <w:t>4</w:t>
      </w:r>
      <w:r w:rsidR="00795BCE" w:rsidRPr="00223E28">
        <w:rPr>
          <w:b/>
          <w:bCs/>
        </w:rPr>
        <w:t xml:space="preserve"> </w:t>
      </w:r>
      <w:r w:rsidR="008B5189" w:rsidRPr="00223E28">
        <w:rPr>
          <w:b/>
          <w:bCs/>
        </w:rPr>
        <w:t>k</w:t>
      </w:r>
      <w:r w:rsidR="00795BCE" w:rsidRPr="00223E28">
        <w:rPr>
          <w:b/>
          <w:bCs/>
        </w:rPr>
        <w:t>m</w:t>
      </w:r>
      <w:r w:rsidR="008B5189" w:rsidRPr="00223E28">
        <w:rPr>
          <w:b/>
          <w:bCs/>
        </w:rPr>
        <w:t>)</w:t>
      </w:r>
      <w:r w:rsidR="00FC13EF" w:rsidRPr="00223E28">
        <w:rPr>
          <w:b/>
          <w:bCs/>
        </w:rPr>
        <w:t xml:space="preserve"> </w:t>
      </w:r>
      <w:r w:rsidR="0084301E">
        <w:t>algab Siniküla-Kodasmäe teelt ja lõpeb kvartalil LV030, eraldusel 19, kuhu rajatakse sõidukite tagasipööramisekoht TP-T. Tee pikkus on 0,44 km. Tee ehitatakse olemasoleva kraavi muldele. Looduslikest pinnastest esinevad liivsavid. Vajalik on uue teekraavi rajamine, olemasoleva teekraavi rekonstrueerimine, tee mulde ja uue katendi ehitamine.</w:t>
      </w:r>
    </w:p>
    <w:p w14:paraId="5FF81C6B" w14:textId="177384BE" w:rsidR="00795BCE" w:rsidRDefault="0084301E" w:rsidP="0084301E">
      <w:pPr>
        <w:suppressAutoHyphens w:val="0"/>
        <w:autoSpaceDE w:val="0"/>
        <w:autoSpaceDN w:val="0"/>
        <w:adjustRightInd w:val="0"/>
        <w:jc w:val="both"/>
      </w:pPr>
      <w:r>
        <w:t>Tee katendi pealt laiuseks on 4,5 m. Teele on kandva kihi ja mulde eraldamiseks ette nähtud geotekstiil (</w:t>
      </w:r>
      <w:r w:rsidR="00BE6921" w:rsidRPr="00BE6921">
        <w:t>Deklareeritud tõmbetugevus MD/CMD ≥20 kN/m, 5,0 m lai</w:t>
      </w:r>
      <w:r>
        <w:t xml:space="preserve">). Kandvaks kihiks on 30 cm kruusa, Pos 4 ja kulumiskihiks 10 cm purustatud kruusa, Pos6. Teele </w:t>
      </w:r>
      <w:r w:rsidR="00BE6921">
        <w:t>rajatakse</w:t>
      </w:r>
      <w:r>
        <w:t xml:space="preserve"> 3 mahasõidukohta M3, 1 T-kujuline tagasipööramise koht TP-T ja 1 teede T-kujuline ristmik R-T.</w:t>
      </w:r>
      <w:r w:rsidR="00BE6921">
        <w:t xml:space="preserve"> </w:t>
      </w:r>
      <w:r>
        <w:t>Mahasõidukohale M3 on ette nähtud ühekihiline kruus, Pos 4, kihipaksusega 40 cm. TP-T ja R-T katendiks on ette nähtud kahekihiline kruus. Aluseks on kruus Pos 4 kihipaksusega 30 cm ja katteks purustatud kruus Pos 6 kihipaksusega 10 cm.</w:t>
      </w:r>
    </w:p>
    <w:p w14:paraId="340C8B52" w14:textId="77777777" w:rsidR="006E4FDA" w:rsidRPr="00DF28B2" w:rsidRDefault="006E4FDA" w:rsidP="00333D29">
      <w:pPr>
        <w:suppressAutoHyphens w:val="0"/>
        <w:autoSpaceDE w:val="0"/>
        <w:autoSpaceDN w:val="0"/>
        <w:adjustRightInd w:val="0"/>
        <w:jc w:val="both"/>
      </w:pPr>
    </w:p>
    <w:p w14:paraId="2736B69A" w14:textId="0DE74FFF" w:rsidR="00333D29" w:rsidRPr="00DF28B2" w:rsidRDefault="00083119" w:rsidP="00333D29">
      <w:pPr>
        <w:suppressAutoHyphens w:val="0"/>
        <w:autoSpaceDE w:val="0"/>
        <w:autoSpaceDN w:val="0"/>
        <w:adjustRightInd w:val="0"/>
        <w:jc w:val="both"/>
      </w:pPr>
      <w:r w:rsidRPr="00DF28B2">
        <w:t>Kõigile r</w:t>
      </w:r>
      <w:r w:rsidR="00333D29" w:rsidRPr="00DF28B2">
        <w:t>istumiskohtadele paigaldatakse liiklusmärgid nr 221 "Anna teed" komplekt koos eelteavitusmärgiga 221+811</w:t>
      </w:r>
      <w:r w:rsidRPr="00DF28B2">
        <w:t xml:space="preserve"> ja</w:t>
      </w:r>
      <w:r w:rsidR="00333D29" w:rsidRPr="00DF28B2">
        <w:t xml:space="preserve"> liiklusmärk nr 644 "Tee nimetus" (2tk)</w:t>
      </w:r>
      <w:r w:rsidRPr="00DF28B2">
        <w:t>.</w:t>
      </w:r>
      <w:r w:rsidR="00333D29" w:rsidRPr="00DF28B2">
        <w:t xml:space="preserve"> </w:t>
      </w:r>
      <w:r w:rsidRPr="00DF28B2">
        <w:t xml:space="preserve">Avalikult teelt </w:t>
      </w:r>
      <w:r w:rsidR="008972D0" w:rsidRPr="00DF28B2">
        <w:t>rekonstrueeritavale teele liikumisel paigaldatakse tee algusese</w:t>
      </w:r>
      <w:r w:rsidR="00333D29" w:rsidRPr="00DF28B2">
        <w:t xml:space="preserve"> liiklusmärk nr 341 "Massipiirang" komplekt koos lisateatetahvliga 891b "Välja arvatud RMK loal".</w:t>
      </w:r>
    </w:p>
    <w:p w14:paraId="5D386DAD" w14:textId="77777777" w:rsidR="00581D9E" w:rsidRPr="00AC3234" w:rsidRDefault="00581D9E" w:rsidP="006A77F2">
      <w:pPr>
        <w:suppressAutoHyphens w:val="0"/>
        <w:autoSpaceDE w:val="0"/>
        <w:autoSpaceDN w:val="0"/>
        <w:adjustRightInd w:val="0"/>
        <w:jc w:val="both"/>
        <w:rPr>
          <w:highlight w:val="yellow"/>
        </w:rPr>
      </w:pPr>
    </w:p>
    <w:p w14:paraId="69FBDF7A" w14:textId="748BED26" w:rsidR="002765B1" w:rsidRPr="00970CD0" w:rsidRDefault="0024060E" w:rsidP="0024060E">
      <w:pPr>
        <w:suppressAutoHyphens w:val="0"/>
        <w:autoSpaceDE w:val="0"/>
        <w:autoSpaceDN w:val="0"/>
        <w:adjustRightInd w:val="0"/>
        <w:jc w:val="both"/>
      </w:pPr>
      <w:r w:rsidRPr="00970CD0">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970CD0">
        <w:t xml:space="preserve"> </w:t>
      </w:r>
    </w:p>
    <w:p w14:paraId="0D416D71" w14:textId="77777777" w:rsidR="00F1307C" w:rsidRPr="00970CD0" w:rsidRDefault="00F1307C" w:rsidP="00741615">
      <w:pPr>
        <w:suppressAutoHyphens w:val="0"/>
        <w:autoSpaceDE w:val="0"/>
        <w:autoSpaceDN w:val="0"/>
        <w:adjustRightInd w:val="0"/>
        <w:jc w:val="both"/>
        <w:rPr>
          <w:lang w:eastAsia="et-EE"/>
        </w:rPr>
      </w:pPr>
    </w:p>
    <w:p w14:paraId="28EC3417" w14:textId="77777777" w:rsidR="0024060E" w:rsidRPr="00970CD0" w:rsidRDefault="0024060E" w:rsidP="0024060E">
      <w:pPr>
        <w:suppressAutoHyphens w:val="0"/>
        <w:autoSpaceDE w:val="0"/>
        <w:autoSpaceDN w:val="0"/>
        <w:adjustRightInd w:val="0"/>
        <w:jc w:val="both"/>
        <w:rPr>
          <w:color w:val="FF0000"/>
          <w:u w:val="single"/>
          <w:lang w:eastAsia="et-EE"/>
        </w:rPr>
      </w:pPr>
      <w:bookmarkStart w:id="19" w:name="_Hlk88829334"/>
      <w:r w:rsidRPr="00970CD0">
        <w:rPr>
          <w:color w:val="FF0000"/>
          <w:u w:val="single"/>
          <w:lang w:eastAsia="et-EE"/>
        </w:rPr>
        <w:t>Hankes tehtud muudatused võrreldes projektiga:</w:t>
      </w:r>
    </w:p>
    <w:p w14:paraId="08970E1B" w14:textId="77777777" w:rsidR="0024060E" w:rsidRPr="00970CD0" w:rsidRDefault="0024060E" w:rsidP="00D25E60">
      <w:pPr>
        <w:suppressAutoHyphens w:val="0"/>
        <w:autoSpaceDE w:val="0"/>
        <w:autoSpaceDN w:val="0"/>
        <w:adjustRightInd w:val="0"/>
        <w:jc w:val="both"/>
        <w:rPr>
          <w:color w:val="FF0000"/>
          <w:lang w:eastAsia="et-EE"/>
        </w:rPr>
      </w:pPr>
      <w:r w:rsidRPr="00970CD0">
        <w:rPr>
          <w:color w:val="FF0000"/>
          <w:lang w:eastAsia="et-EE"/>
        </w:rPr>
        <w:t>Ehituses kasutatakse erinevalt projektis toodud järgmisi erisusi:</w:t>
      </w:r>
    </w:p>
    <w:p w14:paraId="6CEA28DA" w14:textId="3942D842" w:rsidR="00605A6B" w:rsidRPr="00970CD0"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0" w:name="_Hlk89865129"/>
      <w:r w:rsidRPr="00970CD0">
        <w:rPr>
          <w:color w:val="FF0000"/>
          <w:lang w:eastAsia="et-EE"/>
        </w:rPr>
        <w:t xml:space="preserve">Projektis toodud </w:t>
      </w:r>
      <w:bookmarkEnd w:id="20"/>
      <w:r w:rsidRPr="00970CD0">
        <w:rPr>
          <w:color w:val="FF0000"/>
          <w:lang w:eastAsia="et-EE"/>
        </w:rPr>
        <w:t>truubi otsakute ehitamisel</w:t>
      </w:r>
      <w:bookmarkEnd w:id="19"/>
      <w:r w:rsidRPr="00970CD0">
        <w:rPr>
          <w:color w:val="FF0000"/>
          <w:lang w:eastAsia="et-EE"/>
        </w:rPr>
        <w:t xml:space="preserve">, nõlvade kindlustamisel jm. </w:t>
      </w:r>
      <w:r w:rsidR="00D25E60" w:rsidRPr="00970CD0">
        <w:rPr>
          <w:color w:val="FF0000"/>
          <w:lang w:eastAsia="et-EE"/>
        </w:rPr>
        <w:t>võib kasutada ainult erosioonitõkke matti, mis koosneb 100% kookoskiududest (350 g/m</w:t>
      </w:r>
      <w:r w:rsidR="00D25E60" w:rsidRPr="00970CD0">
        <w:rPr>
          <w:color w:val="FF0000"/>
          <w:vertAlign w:val="superscript"/>
          <w:lang w:eastAsia="et-EE"/>
        </w:rPr>
        <w:t>2</w:t>
      </w:r>
      <w:r w:rsidR="00D25E60" w:rsidRPr="00970CD0">
        <w:rPr>
          <w:color w:val="FF0000"/>
          <w:lang w:eastAsia="et-EE"/>
        </w:rPr>
        <w:t>) ja mille siduselemendiks on jute nöör/võrk. K</w:t>
      </w:r>
      <w:r w:rsidRPr="00970CD0">
        <w:rPr>
          <w:color w:val="FF0000"/>
          <w:lang w:eastAsia="et-EE"/>
        </w:rPr>
        <w:t>asutatav erosioonitõkke matti peab koosnema 100%</w:t>
      </w:r>
      <w:r w:rsidR="00742AF8" w:rsidRPr="00970CD0">
        <w:rPr>
          <w:color w:val="FF0000"/>
          <w:lang w:eastAsia="et-EE"/>
        </w:rPr>
        <w:t xml:space="preserve"> biolagunevast materjalist, mille eluiga on vähemalt 2 aastat.</w:t>
      </w:r>
      <w:r w:rsidRPr="00970CD0">
        <w:rPr>
          <w:color w:val="FF0000"/>
          <w:lang w:eastAsia="et-EE"/>
        </w:rPr>
        <w:t xml:space="preserve"> </w:t>
      </w:r>
      <w:r w:rsidR="00742AF8" w:rsidRPr="00970CD0">
        <w:rPr>
          <w:b/>
          <w:bCs/>
          <w:color w:val="FF0000"/>
          <w:lang w:eastAsia="et-EE"/>
        </w:rPr>
        <w:t xml:space="preserve">Erosioonitõkke matid, mis sisaldavad </w:t>
      </w:r>
      <w:r w:rsidR="00742AF8" w:rsidRPr="00970CD0">
        <w:rPr>
          <w:b/>
          <w:bCs/>
          <w:color w:val="FF0000"/>
          <w:u w:val="single"/>
          <w:lang w:eastAsia="et-EE"/>
        </w:rPr>
        <w:t>p</w:t>
      </w:r>
      <w:r w:rsidRPr="00970CD0">
        <w:rPr>
          <w:b/>
          <w:bCs/>
          <w:color w:val="FF0000"/>
          <w:u w:val="single"/>
          <w:lang w:eastAsia="et-EE"/>
        </w:rPr>
        <w:t>last</w:t>
      </w:r>
      <w:r w:rsidR="00663E1B" w:rsidRPr="00970CD0">
        <w:rPr>
          <w:b/>
          <w:bCs/>
          <w:color w:val="FF0000"/>
          <w:u w:val="single"/>
          <w:lang w:eastAsia="et-EE"/>
        </w:rPr>
        <w:t>ist sidus</w:t>
      </w:r>
      <w:r w:rsidRPr="00970CD0">
        <w:rPr>
          <w:b/>
          <w:bCs/>
          <w:color w:val="FF0000"/>
          <w:u w:val="single"/>
          <w:lang w:eastAsia="et-EE"/>
        </w:rPr>
        <w:t>nöör</w:t>
      </w:r>
      <w:r w:rsidR="00742AF8" w:rsidRPr="00970CD0">
        <w:rPr>
          <w:b/>
          <w:bCs/>
          <w:color w:val="FF0000"/>
          <w:u w:val="single"/>
          <w:lang w:eastAsia="et-EE"/>
        </w:rPr>
        <w:t>e</w:t>
      </w:r>
      <w:r w:rsidRPr="00970CD0">
        <w:rPr>
          <w:b/>
          <w:bCs/>
          <w:color w:val="FF0000"/>
          <w:u w:val="single"/>
          <w:lang w:eastAsia="et-EE"/>
        </w:rPr>
        <w:t>/võr</w:t>
      </w:r>
      <w:r w:rsidR="00D25E60" w:rsidRPr="00970CD0">
        <w:rPr>
          <w:b/>
          <w:bCs/>
          <w:color w:val="FF0000"/>
          <w:u w:val="single"/>
          <w:lang w:eastAsia="et-EE"/>
        </w:rPr>
        <w:t>k</w:t>
      </w:r>
      <w:r w:rsidRPr="00970CD0">
        <w:rPr>
          <w:b/>
          <w:bCs/>
          <w:color w:val="FF0000"/>
          <w:u w:val="single"/>
          <w:lang w:eastAsia="et-EE"/>
        </w:rPr>
        <w:t>u</w:t>
      </w:r>
      <w:r w:rsidR="00742AF8" w:rsidRPr="00970CD0">
        <w:rPr>
          <w:b/>
          <w:bCs/>
          <w:color w:val="FF0000"/>
          <w:u w:val="single"/>
          <w:lang w:eastAsia="et-EE"/>
        </w:rPr>
        <w:t>sid</w:t>
      </w:r>
      <w:r w:rsidRPr="00970CD0">
        <w:rPr>
          <w:b/>
          <w:bCs/>
          <w:color w:val="FF0000"/>
          <w:u w:val="single"/>
          <w:lang w:eastAsia="et-EE"/>
        </w:rPr>
        <w:t xml:space="preserve"> on keelatud.</w:t>
      </w:r>
    </w:p>
    <w:p w14:paraId="546F2A0D" w14:textId="11A582CA" w:rsidR="003F5C9D" w:rsidRPr="00970CD0"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70CD0">
        <w:rPr>
          <w:color w:val="FF0000"/>
          <w:lang w:eastAsia="et-EE"/>
        </w:rPr>
        <w:t>Otsakute ja nõlvade kindlustamisel võib kasutada hüdrokülvi, kuid see peab olema teostatud</w:t>
      </w:r>
      <w:r w:rsidRPr="00970CD0">
        <w:rPr>
          <w:b/>
          <w:bCs/>
          <w:color w:val="FF0000"/>
          <w:lang w:eastAsia="et-EE"/>
        </w:rPr>
        <w:t xml:space="preserve"> </w:t>
      </w:r>
      <w:r w:rsidRPr="00970CD0">
        <w:rPr>
          <w:b/>
          <w:bCs/>
          <w:color w:val="FF0000"/>
          <w:u w:val="single"/>
          <w:lang w:eastAsia="et-EE"/>
        </w:rPr>
        <w:t>50 päeva</w:t>
      </w:r>
      <w:r w:rsidRPr="00970CD0">
        <w:rPr>
          <w:b/>
          <w:bCs/>
          <w:color w:val="FF0000"/>
          <w:lang w:eastAsia="et-EE"/>
        </w:rPr>
        <w:t xml:space="preserve"> </w:t>
      </w:r>
      <w:r w:rsidRPr="00970CD0">
        <w:rPr>
          <w:color w:val="FF0000"/>
          <w:lang w:eastAsia="et-EE"/>
        </w:rPr>
        <w:t>enne ehituse lõpptähtaega ja ehituse üle andes peab otsakul/kindlustusel</w:t>
      </w:r>
      <w:r w:rsidRPr="00970CD0">
        <w:rPr>
          <w:b/>
          <w:bCs/>
          <w:color w:val="FF0000"/>
          <w:lang w:eastAsia="et-EE"/>
        </w:rPr>
        <w:t xml:space="preserve"> </w:t>
      </w:r>
      <w:r w:rsidRPr="00970CD0">
        <w:rPr>
          <w:b/>
          <w:bCs/>
          <w:color w:val="FF0000"/>
          <w:u w:val="single"/>
          <w:lang w:eastAsia="et-EE"/>
        </w:rPr>
        <w:t>kasvama ühtlane elujõuline haljastus.</w:t>
      </w:r>
    </w:p>
    <w:p w14:paraId="34683FCD" w14:textId="64D21684" w:rsidR="00A7002E"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70CD0">
        <w:rPr>
          <w:color w:val="FF0000"/>
          <w:lang w:eastAsia="et-EE"/>
        </w:rPr>
        <w:t xml:space="preserve">Projektis toodud truubi otsakute ja kivikindlustuste ehitamisel </w:t>
      </w:r>
      <w:r w:rsidRPr="00970CD0">
        <w:rPr>
          <w:b/>
          <w:bCs/>
          <w:color w:val="FF0000"/>
          <w:u w:val="single"/>
          <w:lang w:eastAsia="et-EE"/>
        </w:rPr>
        <w:t>on keelatud geotekstiilide kasutamine</w:t>
      </w:r>
      <w:r w:rsidRPr="00970CD0">
        <w:rPr>
          <w:color w:val="FF0000"/>
          <w:lang w:eastAsia="et-EE"/>
        </w:rPr>
        <w:t xml:space="preserve"> kivikindlustuste kivide all.</w:t>
      </w:r>
    </w:p>
    <w:p w14:paraId="6E2E1F3D" w14:textId="77777777" w:rsidR="00D34279" w:rsidRPr="00970CD0" w:rsidRDefault="00D34279" w:rsidP="00A67AE4">
      <w:pPr>
        <w:suppressAutoHyphens w:val="0"/>
        <w:autoSpaceDE w:val="0"/>
        <w:autoSpaceDN w:val="0"/>
        <w:adjustRightInd w:val="0"/>
        <w:jc w:val="both"/>
        <w:rPr>
          <w:lang w:eastAsia="et-EE"/>
        </w:rPr>
      </w:pPr>
    </w:p>
    <w:p w14:paraId="7A7164A9" w14:textId="7A8AAB41"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bookmarkStart w:id="21" w:name="_Hlk143070118"/>
      <w:r w:rsidR="001F72D2" w:rsidRPr="001F72D2">
        <w:rPr>
          <w:b/>
          <w:bCs/>
        </w:rPr>
        <w:t>Kobras AS</w:t>
      </w:r>
      <w:r w:rsidR="001F72D2" w:rsidRPr="00B82A12">
        <w:t xml:space="preserve"> poolt koostatud „</w:t>
      </w:r>
      <w:r w:rsidR="001F72D2" w:rsidRPr="008F6BE0">
        <w:t>Kodasmäe</w:t>
      </w:r>
      <w:r w:rsidR="001F72D2">
        <w:t xml:space="preserve"> (TTP-436) maaparandussüsteemi</w:t>
      </w:r>
      <w:r w:rsidR="001F72D2" w:rsidRPr="00B82A12">
        <w:t xml:space="preserve"> maaparandusehitiste</w:t>
      </w:r>
      <w:bookmarkEnd w:id="21"/>
      <w:r w:rsidR="001F72D2" w:rsidRPr="00B82A12">
        <w:t xml:space="preserve"> </w:t>
      </w:r>
      <w:r w:rsidR="001F72D2">
        <w:t xml:space="preserve">ja teede </w:t>
      </w:r>
      <w:r w:rsidR="001F72D2" w:rsidRPr="00B82A12">
        <w:t xml:space="preserve">rekonstrueerimise </w:t>
      </w:r>
      <w:r w:rsidR="001F72D2">
        <w:t>ja ehitamise ehitus</w:t>
      </w:r>
      <w:r w:rsidR="001F72D2" w:rsidRPr="00B82A12">
        <w:t>projekt</w:t>
      </w:r>
      <w:r w:rsidR="001F72D2">
        <w:t xml:space="preserve"> V02</w:t>
      </w:r>
      <w:r w:rsidR="001F72D2" w:rsidRPr="00B82A12">
        <w:t>“</w:t>
      </w:r>
      <w:r w:rsidR="001F72D2"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004CEC6E" w:rsidR="005E2201" w:rsidRPr="002E4E98" w:rsidRDefault="005E2201" w:rsidP="00A445AE">
      <w:pPr>
        <w:jc w:val="both"/>
        <w:rPr>
          <w:color w:val="000000"/>
        </w:rPr>
      </w:pPr>
      <w:r w:rsidRPr="002E4E98">
        <w:rPr>
          <w:color w:val="000000"/>
        </w:rPr>
        <w:t xml:space="preserve">Objektiga on võimalik tutvuda: metsaparandaja </w:t>
      </w:r>
      <w:r w:rsidR="002563C6" w:rsidRPr="00125F24">
        <w:t xml:space="preserve">Rein Kilgi, tel: 5073440, e-mail: </w:t>
      </w:r>
      <w:hyperlink r:id="rId10" w:history="1">
        <w:r w:rsidR="002563C6" w:rsidRPr="00A41F7B">
          <w:rPr>
            <w:rStyle w:val="Hperlink"/>
          </w:rPr>
          <w:t>rein.kilgi@rmk.ee</w:t>
        </w:r>
      </w:hyperlink>
      <w:r w:rsidR="002563C6">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w:t>
      </w:r>
      <w:r w:rsidRPr="00D90200">
        <w:rPr>
          <w:bCs/>
        </w:rPr>
        <w:lastRenderedPageBreak/>
        <w:t xml:space="preserve">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lastRenderedPageBreak/>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6F23D" w14:textId="77777777" w:rsidR="00320803" w:rsidRDefault="00320803">
      <w:r>
        <w:separator/>
      </w:r>
    </w:p>
  </w:endnote>
  <w:endnote w:type="continuationSeparator" w:id="0">
    <w:p w14:paraId="39DB9D4B" w14:textId="77777777" w:rsidR="00320803" w:rsidRDefault="00320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C787F" w14:textId="77777777" w:rsidR="00320803" w:rsidRDefault="00320803">
      <w:r>
        <w:separator/>
      </w:r>
    </w:p>
  </w:footnote>
  <w:footnote w:type="continuationSeparator" w:id="0">
    <w:p w14:paraId="15A1B7B1" w14:textId="77777777" w:rsidR="00320803" w:rsidRDefault="00320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5F1C529" w:rsidR="00E15B6A" w:rsidRPr="00DB67AA" w:rsidRDefault="00227964" w:rsidP="000455C0">
    <w:pPr>
      <w:rPr>
        <w:bCs/>
        <w:i/>
      </w:rPr>
    </w:pPr>
    <w:r w:rsidRPr="00227964">
      <w:rPr>
        <w:bCs/>
        <w:i/>
      </w:rPr>
      <w:t>Kodasmäe</w:t>
    </w:r>
    <w:r w:rsidR="000455C0" w:rsidRPr="000455C0">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1"/>
  </w:num>
  <w:num w:numId="4" w16cid:durableId="288512512">
    <w:abstractNumId w:val="12"/>
  </w:num>
  <w:num w:numId="5" w16cid:durableId="358094909">
    <w:abstractNumId w:val="6"/>
  </w:num>
  <w:num w:numId="6" w16cid:durableId="1004746632">
    <w:abstractNumId w:val="8"/>
  </w:num>
  <w:num w:numId="7" w16cid:durableId="101993393">
    <w:abstractNumId w:val="14"/>
  </w:num>
  <w:num w:numId="8" w16cid:durableId="2040811496">
    <w:abstractNumId w:val="9"/>
  </w:num>
  <w:num w:numId="9" w16cid:durableId="1753619410">
    <w:abstractNumId w:val="13"/>
  </w:num>
  <w:num w:numId="10" w16cid:durableId="1362583618">
    <w:abstractNumId w:val="7"/>
  </w:num>
  <w:num w:numId="11" w16cid:durableId="1069689841">
    <w:abstractNumId w:val="15"/>
  </w:num>
  <w:num w:numId="12" w16cid:durableId="439836798">
    <w:abstractNumId w:val="4"/>
  </w:num>
  <w:num w:numId="13" w16cid:durableId="327172847">
    <w:abstractNumId w:val="5"/>
  </w:num>
  <w:num w:numId="14" w16cid:durableId="157419807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5C2B"/>
    <w:rsid w:val="0000731B"/>
    <w:rsid w:val="00007569"/>
    <w:rsid w:val="0001000B"/>
    <w:rsid w:val="00010C33"/>
    <w:rsid w:val="000117CF"/>
    <w:rsid w:val="00011A7E"/>
    <w:rsid w:val="00011FA4"/>
    <w:rsid w:val="000120DA"/>
    <w:rsid w:val="000124B5"/>
    <w:rsid w:val="00012652"/>
    <w:rsid w:val="00012FFF"/>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CE0"/>
    <w:rsid w:val="00044336"/>
    <w:rsid w:val="0004461C"/>
    <w:rsid w:val="0004536B"/>
    <w:rsid w:val="000455C0"/>
    <w:rsid w:val="00045C44"/>
    <w:rsid w:val="000474F8"/>
    <w:rsid w:val="000515ED"/>
    <w:rsid w:val="00053864"/>
    <w:rsid w:val="00053B6E"/>
    <w:rsid w:val="00053F8C"/>
    <w:rsid w:val="00054748"/>
    <w:rsid w:val="00055795"/>
    <w:rsid w:val="00055844"/>
    <w:rsid w:val="00060F78"/>
    <w:rsid w:val="000617E7"/>
    <w:rsid w:val="00062902"/>
    <w:rsid w:val="00062E81"/>
    <w:rsid w:val="00063C5E"/>
    <w:rsid w:val="00064C7C"/>
    <w:rsid w:val="00064D7B"/>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73FC"/>
    <w:rsid w:val="000874C4"/>
    <w:rsid w:val="00087564"/>
    <w:rsid w:val="00092C99"/>
    <w:rsid w:val="00093488"/>
    <w:rsid w:val="00093810"/>
    <w:rsid w:val="00094739"/>
    <w:rsid w:val="00094FC1"/>
    <w:rsid w:val="00095E23"/>
    <w:rsid w:val="00097159"/>
    <w:rsid w:val="000976AE"/>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4D34"/>
    <w:rsid w:val="000C5CCF"/>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ACB"/>
    <w:rsid w:val="000D7567"/>
    <w:rsid w:val="000E0D03"/>
    <w:rsid w:val="000E0D3F"/>
    <w:rsid w:val="000E0DFA"/>
    <w:rsid w:val="000E0FC7"/>
    <w:rsid w:val="000E129C"/>
    <w:rsid w:val="000E2233"/>
    <w:rsid w:val="000E2E51"/>
    <w:rsid w:val="000E4CD7"/>
    <w:rsid w:val="000E5532"/>
    <w:rsid w:val="000E62E9"/>
    <w:rsid w:val="000E71D8"/>
    <w:rsid w:val="000E773A"/>
    <w:rsid w:val="000E782E"/>
    <w:rsid w:val="000F10A4"/>
    <w:rsid w:val="000F1448"/>
    <w:rsid w:val="000F1872"/>
    <w:rsid w:val="000F26B4"/>
    <w:rsid w:val="000F2C9D"/>
    <w:rsid w:val="000F5282"/>
    <w:rsid w:val="000F6351"/>
    <w:rsid w:val="000F6AF9"/>
    <w:rsid w:val="000F72B5"/>
    <w:rsid w:val="0010181F"/>
    <w:rsid w:val="001049B5"/>
    <w:rsid w:val="00105A31"/>
    <w:rsid w:val="0010695B"/>
    <w:rsid w:val="00106C63"/>
    <w:rsid w:val="00110E61"/>
    <w:rsid w:val="00111E0A"/>
    <w:rsid w:val="00111F16"/>
    <w:rsid w:val="00113F93"/>
    <w:rsid w:val="00114612"/>
    <w:rsid w:val="001158A8"/>
    <w:rsid w:val="00115A20"/>
    <w:rsid w:val="001165A0"/>
    <w:rsid w:val="00116E23"/>
    <w:rsid w:val="001201D4"/>
    <w:rsid w:val="0012112B"/>
    <w:rsid w:val="001217B9"/>
    <w:rsid w:val="00123C2C"/>
    <w:rsid w:val="00124A32"/>
    <w:rsid w:val="00125999"/>
    <w:rsid w:val="00125E04"/>
    <w:rsid w:val="00126705"/>
    <w:rsid w:val="00127C07"/>
    <w:rsid w:val="00127D93"/>
    <w:rsid w:val="00130B40"/>
    <w:rsid w:val="0013141B"/>
    <w:rsid w:val="0013163F"/>
    <w:rsid w:val="00132390"/>
    <w:rsid w:val="001328C3"/>
    <w:rsid w:val="00132E8E"/>
    <w:rsid w:val="00133140"/>
    <w:rsid w:val="00133AF2"/>
    <w:rsid w:val="001342CA"/>
    <w:rsid w:val="00134463"/>
    <w:rsid w:val="0013555F"/>
    <w:rsid w:val="00136C28"/>
    <w:rsid w:val="0013764A"/>
    <w:rsid w:val="00137FAC"/>
    <w:rsid w:val="001401F1"/>
    <w:rsid w:val="0014093E"/>
    <w:rsid w:val="001409CD"/>
    <w:rsid w:val="00141442"/>
    <w:rsid w:val="00142B95"/>
    <w:rsid w:val="001431B5"/>
    <w:rsid w:val="001446BA"/>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2B1"/>
    <w:rsid w:val="00166A29"/>
    <w:rsid w:val="00166A8C"/>
    <w:rsid w:val="00167B33"/>
    <w:rsid w:val="00170D03"/>
    <w:rsid w:val="00172102"/>
    <w:rsid w:val="001758ED"/>
    <w:rsid w:val="00176BD6"/>
    <w:rsid w:val="001771E9"/>
    <w:rsid w:val="00177793"/>
    <w:rsid w:val="001778BA"/>
    <w:rsid w:val="00177AAB"/>
    <w:rsid w:val="00177C05"/>
    <w:rsid w:val="00177DC5"/>
    <w:rsid w:val="0018010C"/>
    <w:rsid w:val="0018159D"/>
    <w:rsid w:val="001818F4"/>
    <w:rsid w:val="001840C5"/>
    <w:rsid w:val="00184DCA"/>
    <w:rsid w:val="00185509"/>
    <w:rsid w:val="00186A9E"/>
    <w:rsid w:val="00186BED"/>
    <w:rsid w:val="0018716B"/>
    <w:rsid w:val="00192CCF"/>
    <w:rsid w:val="0019393A"/>
    <w:rsid w:val="00194892"/>
    <w:rsid w:val="00196020"/>
    <w:rsid w:val="001976E1"/>
    <w:rsid w:val="00197A0E"/>
    <w:rsid w:val="001A0251"/>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74CB"/>
    <w:rsid w:val="001B7BA0"/>
    <w:rsid w:val="001B7F7F"/>
    <w:rsid w:val="001C02BF"/>
    <w:rsid w:val="001C20C9"/>
    <w:rsid w:val="001C27D1"/>
    <w:rsid w:val="001C4438"/>
    <w:rsid w:val="001C5360"/>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D71B6"/>
    <w:rsid w:val="001E0066"/>
    <w:rsid w:val="001E01CC"/>
    <w:rsid w:val="001E07C7"/>
    <w:rsid w:val="001E0905"/>
    <w:rsid w:val="001E1DB8"/>
    <w:rsid w:val="001E22CC"/>
    <w:rsid w:val="001E5309"/>
    <w:rsid w:val="001E577A"/>
    <w:rsid w:val="001E7A6E"/>
    <w:rsid w:val="001E7D40"/>
    <w:rsid w:val="001E7EAA"/>
    <w:rsid w:val="001F00FD"/>
    <w:rsid w:val="001F0418"/>
    <w:rsid w:val="001F0884"/>
    <w:rsid w:val="001F12FD"/>
    <w:rsid w:val="001F1EE2"/>
    <w:rsid w:val="001F22CC"/>
    <w:rsid w:val="001F2AC7"/>
    <w:rsid w:val="001F437F"/>
    <w:rsid w:val="001F54FE"/>
    <w:rsid w:val="001F5DEC"/>
    <w:rsid w:val="001F6D6C"/>
    <w:rsid w:val="001F72D2"/>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3E28"/>
    <w:rsid w:val="002240B8"/>
    <w:rsid w:val="00226667"/>
    <w:rsid w:val="00226B7A"/>
    <w:rsid w:val="00227241"/>
    <w:rsid w:val="00227964"/>
    <w:rsid w:val="00227F44"/>
    <w:rsid w:val="00230147"/>
    <w:rsid w:val="00230392"/>
    <w:rsid w:val="002303B3"/>
    <w:rsid w:val="002323A7"/>
    <w:rsid w:val="00233297"/>
    <w:rsid w:val="00233438"/>
    <w:rsid w:val="00233D9C"/>
    <w:rsid w:val="00234F32"/>
    <w:rsid w:val="00235231"/>
    <w:rsid w:val="00235B7A"/>
    <w:rsid w:val="002364D1"/>
    <w:rsid w:val="00237611"/>
    <w:rsid w:val="00237E3D"/>
    <w:rsid w:val="00237FAB"/>
    <w:rsid w:val="002400FD"/>
    <w:rsid w:val="0024060E"/>
    <w:rsid w:val="002411BC"/>
    <w:rsid w:val="00243327"/>
    <w:rsid w:val="0024412C"/>
    <w:rsid w:val="00244DC2"/>
    <w:rsid w:val="002462C1"/>
    <w:rsid w:val="0024657B"/>
    <w:rsid w:val="002472E8"/>
    <w:rsid w:val="0025427B"/>
    <w:rsid w:val="0025438B"/>
    <w:rsid w:val="00254970"/>
    <w:rsid w:val="002549D8"/>
    <w:rsid w:val="002562D1"/>
    <w:rsid w:val="002563C6"/>
    <w:rsid w:val="0025680B"/>
    <w:rsid w:val="00256F5C"/>
    <w:rsid w:val="002570BB"/>
    <w:rsid w:val="00257ACC"/>
    <w:rsid w:val="002605EC"/>
    <w:rsid w:val="00260718"/>
    <w:rsid w:val="00260A5E"/>
    <w:rsid w:val="00261B34"/>
    <w:rsid w:val="00264610"/>
    <w:rsid w:val="00266B97"/>
    <w:rsid w:val="00266E57"/>
    <w:rsid w:val="002670AD"/>
    <w:rsid w:val="002706D0"/>
    <w:rsid w:val="00271D8C"/>
    <w:rsid w:val="00272775"/>
    <w:rsid w:val="00272E04"/>
    <w:rsid w:val="00274144"/>
    <w:rsid w:val="00274CEB"/>
    <w:rsid w:val="00275776"/>
    <w:rsid w:val="002765B1"/>
    <w:rsid w:val="00276ACD"/>
    <w:rsid w:val="00280C86"/>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353"/>
    <w:rsid w:val="0029557B"/>
    <w:rsid w:val="00295910"/>
    <w:rsid w:val="00297F77"/>
    <w:rsid w:val="00297FA7"/>
    <w:rsid w:val="002A0BCA"/>
    <w:rsid w:val="002A2400"/>
    <w:rsid w:val="002A3318"/>
    <w:rsid w:val="002A4798"/>
    <w:rsid w:val="002A4FDD"/>
    <w:rsid w:val="002A694F"/>
    <w:rsid w:val="002A7986"/>
    <w:rsid w:val="002B1E68"/>
    <w:rsid w:val="002B22A0"/>
    <w:rsid w:val="002B5018"/>
    <w:rsid w:val="002B58D1"/>
    <w:rsid w:val="002B592B"/>
    <w:rsid w:val="002B5FE7"/>
    <w:rsid w:val="002B7450"/>
    <w:rsid w:val="002B78AA"/>
    <w:rsid w:val="002C1F33"/>
    <w:rsid w:val="002C207D"/>
    <w:rsid w:val="002C216F"/>
    <w:rsid w:val="002C2B26"/>
    <w:rsid w:val="002C2E8B"/>
    <w:rsid w:val="002C30EC"/>
    <w:rsid w:val="002C3271"/>
    <w:rsid w:val="002C457A"/>
    <w:rsid w:val="002C63EA"/>
    <w:rsid w:val="002D0593"/>
    <w:rsid w:val="002D127D"/>
    <w:rsid w:val="002D1334"/>
    <w:rsid w:val="002D19FF"/>
    <w:rsid w:val="002D2EE1"/>
    <w:rsid w:val="002D37B5"/>
    <w:rsid w:val="002D3886"/>
    <w:rsid w:val="002D45CB"/>
    <w:rsid w:val="002D4939"/>
    <w:rsid w:val="002D5D26"/>
    <w:rsid w:val="002D5E95"/>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2F7826"/>
    <w:rsid w:val="00300A4C"/>
    <w:rsid w:val="00301B91"/>
    <w:rsid w:val="00302A97"/>
    <w:rsid w:val="00304042"/>
    <w:rsid w:val="00305294"/>
    <w:rsid w:val="00305426"/>
    <w:rsid w:val="003106DF"/>
    <w:rsid w:val="0031086A"/>
    <w:rsid w:val="0031586D"/>
    <w:rsid w:val="00315F13"/>
    <w:rsid w:val="0031661A"/>
    <w:rsid w:val="00317A06"/>
    <w:rsid w:val="00317F5B"/>
    <w:rsid w:val="00320803"/>
    <w:rsid w:val="00321824"/>
    <w:rsid w:val="00321A7E"/>
    <w:rsid w:val="00323017"/>
    <w:rsid w:val="00323E08"/>
    <w:rsid w:val="003259C8"/>
    <w:rsid w:val="00326AF2"/>
    <w:rsid w:val="00327417"/>
    <w:rsid w:val="003279ED"/>
    <w:rsid w:val="00327A23"/>
    <w:rsid w:val="00327C85"/>
    <w:rsid w:val="0033042C"/>
    <w:rsid w:val="00330E2F"/>
    <w:rsid w:val="00330E3D"/>
    <w:rsid w:val="0033134E"/>
    <w:rsid w:val="00331565"/>
    <w:rsid w:val="00332044"/>
    <w:rsid w:val="00332251"/>
    <w:rsid w:val="00333D29"/>
    <w:rsid w:val="003348E1"/>
    <w:rsid w:val="0033492A"/>
    <w:rsid w:val="00335DEF"/>
    <w:rsid w:val="0034177D"/>
    <w:rsid w:val="00341B72"/>
    <w:rsid w:val="00342221"/>
    <w:rsid w:val="00343672"/>
    <w:rsid w:val="003438AB"/>
    <w:rsid w:val="00343AD3"/>
    <w:rsid w:val="0034412E"/>
    <w:rsid w:val="003446C6"/>
    <w:rsid w:val="00344FCC"/>
    <w:rsid w:val="00345127"/>
    <w:rsid w:val="00346EFD"/>
    <w:rsid w:val="003507E1"/>
    <w:rsid w:val="00354B9D"/>
    <w:rsid w:val="00357013"/>
    <w:rsid w:val="00357BC3"/>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07EC"/>
    <w:rsid w:val="003D205F"/>
    <w:rsid w:val="003D3A03"/>
    <w:rsid w:val="003D4673"/>
    <w:rsid w:val="003D5004"/>
    <w:rsid w:val="003D6277"/>
    <w:rsid w:val="003D6669"/>
    <w:rsid w:val="003D672B"/>
    <w:rsid w:val="003D6842"/>
    <w:rsid w:val="003D69A2"/>
    <w:rsid w:val="003D780C"/>
    <w:rsid w:val="003D78A9"/>
    <w:rsid w:val="003D7EA4"/>
    <w:rsid w:val="003E0E40"/>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E8F"/>
    <w:rsid w:val="003F2429"/>
    <w:rsid w:val="003F2A8D"/>
    <w:rsid w:val="003F38DF"/>
    <w:rsid w:val="003F4E9C"/>
    <w:rsid w:val="003F5576"/>
    <w:rsid w:val="003F5C9D"/>
    <w:rsid w:val="003F5E4B"/>
    <w:rsid w:val="003F670C"/>
    <w:rsid w:val="003F7419"/>
    <w:rsid w:val="003F7FCE"/>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179F6"/>
    <w:rsid w:val="00420318"/>
    <w:rsid w:val="004203A7"/>
    <w:rsid w:val="00420599"/>
    <w:rsid w:val="004211C6"/>
    <w:rsid w:val="00421932"/>
    <w:rsid w:val="00421B6B"/>
    <w:rsid w:val="00422113"/>
    <w:rsid w:val="00422F69"/>
    <w:rsid w:val="00423789"/>
    <w:rsid w:val="00425E6F"/>
    <w:rsid w:val="0042651A"/>
    <w:rsid w:val="00426C68"/>
    <w:rsid w:val="004277B7"/>
    <w:rsid w:val="004311B3"/>
    <w:rsid w:val="004313D2"/>
    <w:rsid w:val="00431698"/>
    <w:rsid w:val="00431799"/>
    <w:rsid w:val="00431C86"/>
    <w:rsid w:val="00432804"/>
    <w:rsid w:val="00433190"/>
    <w:rsid w:val="00434451"/>
    <w:rsid w:val="004348DA"/>
    <w:rsid w:val="00434B3D"/>
    <w:rsid w:val="00436D76"/>
    <w:rsid w:val="004422FD"/>
    <w:rsid w:val="00444316"/>
    <w:rsid w:val="0044438F"/>
    <w:rsid w:val="00444408"/>
    <w:rsid w:val="00444660"/>
    <w:rsid w:val="004447CF"/>
    <w:rsid w:val="00444AE7"/>
    <w:rsid w:val="00444BF7"/>
    <w:rsid w:val="00444EBB"/>
    <w:rsid w:val="00450429"/>
    <w:rsid w:val="00450513"/>
    <w:rsid w:val="00450672"/>
    <w:rsid w:val="004513C4"/>
    <w:rsid w:val="004538BE"/>
    <w:rsid w:val="00456BFE"/>
    <w:rsid w:val="00457C10"/>
    <w:rsid w:val="00457D08"/>
    <w:rsid w:val="00461223"/>
    <w:rsid w:val="0046197F"/>
    <w:rsid w:val="00461E52"/>
    <w:rsid w:val="004628DA"/>
    <w:rsid w:val="00463646"/>
    <w:rsid w:val="00463AA3"/>
    <w:rsid w:val="0046487D"/>
    <w:rsid w:val="00464B4A"/>
    <w:rsid w:val="00464F53"/>
    <w:rsid w:val="00465028"/>
    <w:rsid w:val="00465B96"/>
    <w:rsid w:val="00465C8B"/>
    <w:rsid w:val="00467D5E"/>
    <w:rsid w:val="00470B2E"/>
    <w:rsid w:val="00470FB7"/>
    <w:rsid w:val="00471147"/>
    <w:rsid w:val="00471CE6"/>
    <w:rsid w:val="0047296B"/>
    <w:rsid w:val="0047369F"/>
    <w:rsid w:val="00473858"/>
    <w:rsid w:val="00473A82"/>
    <w:rsid w:val="004742EB"/>
    <w:rsid w:val="004744E8"/>
    <w:rsid w:val="00474990"/>
    <w:rsid w:val="00474D9B"/>
    <w:rsid w:val="00475214"/>
    <w:rsid w:val="00476317"/>
    <w:rsid w:val="0048121E"/>
    <w:rsid w:val="0048127D"/>
    <w:rsid w:val="0048160C"/>
    <w:rsid w:val="00481A29"/>
    <w:rsid w:val="00482B79"/>
    <w:rsid w:val="00482FDA"/>
    <w:rsid w:val="00483632"/>
    <w:rsid w:val="00483F8B"/>
    <w:rsid w:val="00485DBB"/>
    <w:rsid w:val="00485EC4"/>
    <w:rsid w:val="00487AA2"/>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5EEC"/>
    <w:rsid w:val="004A6430"/>
    <w:rsid w:val="004B1BC8"/>
    <w:rsid w:val="004B1F48"/>
    <w:rsid w:val="004B23F2"/>
    <w:rsid w:val="004B2B58"/>
    <w:rsid w:val="004B3073"/>
    <w:rsid w:val="004B42BE"/>
    <w:rsid w:val="004B57C9"/>
    <w:rsid w:val="004B637A"/>
    <w:rsid w:val="004B641D"/>
    <w:rsid w:val="004B712F"/>
    <w:rsid w:val="004B759A"/>
    <w:rsid w:val="004B7B80"/>
    <w:rsid w:val="004C1AFA"/>
    <w:rsid w:val="004C1F8D"/>
    <w:rsid w:val="004C2195"/>
    <w:rsid w:val="004C7154"/>
    <w:rsid w:val="004C7861"/>
    <w:rsid w:val="004C7CCB"/>
    <w:rsid w:val="004D0C37"/>
    <w:rsid w:val="004D15E2"/>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7D73"/>
    <w:rsid w:val="00520FA2"/>
    <w:rsid w:val="0052209C"/>
    <w:rsid w:val="00524D4C"/>
    <w:rsid w:val="00524D74"/>
    <w:rsid w:val="005265C5"/>
    <w:rsid w:val="005270B9"/>
    <w:rsid w:val="00527A61"/>
    <w:rsid w:val="00527C0B"/>
    <w:rsid w:val="00530508"/>
    <w:rsid w:val="00532EE3"/>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580"/>
    <w:rsid w:val="00553C2A"/>
    <w:rsid w:val="00554305"/>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77E43"/>
    <w:rsid w:val="005814E4"/>
    <w:rsid w:val="00581D9E"/>
    <w:rsid w:val="00581DC2"/>
    <w:rsid w:val="00582981"/>
    <w:rsid w:val="00583CDD"/>
    <w:rsid w:val="00584F7F"/>
    <w:rsid w:val="00586D5B"/>
    <w:rsid w:val="00587EFF"/>
    <w:rsid w:val="005900C9"/>
    <w:rsid w:val="005902BA"/>
    <w:rsid w:val="00590756"/>
    <w:rsid w:val="005914E8"/>
    <w:rsid w:val="00594224"/>
    <w:rsid w:val="00595DB8"/>
    <w:rsid w:val="00596219"/>
    <w:rsid w:val="00597FCD"/>
    <w:rsid w:val="005A015D"/>
    <w:rsid w:val="005A043E"/>
    <w:rsid w:val="005A09D3"/>
    <w:rsid w:val="005A0AB1"/>
    <w:rsid w:val="005A1009"/>
    <w:rsid w:val="005A12C0"/>
    <w:rsid w:val="005A1C38"/>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91F"/>
    <w:rsid w:val="005C09B0"/>
    <w:rsid w:val="005C0F72"/>
    <w:rsid w:val="005C17CD"/>
    <w:rsid w:val="005C214C"/>
    <w:rsid w:val="005C251A"/>
    <w:rsid w:val="005C27AA"/>
    <w:rsid w:val="005C31F2"/>
    <w:rsid w:val="005C760A"/>
    <w:rsid w:val="005D10E3"/>
    <w:rsid w:val="005D1350"/>
    <w:rsid w:val="005D1C37"/>
    <w:rsid w:val="005D1CF5"/>
    <w:rsid w:val="005D2451"/>
    <w:rsid w:val="005D399C"/>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1F79"/>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1145"/>
    <w:rsid w:val="0061219F"/>
    <w:rsid w:val="00612356"/>
    <w:rsid w:val="0061303C"/>
    <w:rsid w:val="00613748"/>
    <w:rsid w:val="00614C68"/>
    <w:rsid w:val="00615385"/>
    <w:rsid w:val="0061551F"/>
    <w:rsid w:val="00615E8A"/>
    <w:rsid w:val="006177E6"/>
    <w:rsid w:val="00617BE4"/>
    <w:rsid w:val="00617F6E"/>
    <w:rsid w:val="00622C93"/>
    <w:rsid w:val="00623CE4"/>
    <w:rsid w:val="00624C8B"/>
    <w:rsid w:val="00625EA2"/>
    <w:rsid w:val="00626660"/>
    <w:rsid w:val="006266B3"/>
    <w:rsid w:val="00626C4E"/>
    <w:rsid w:val="00627721"/>
    <w:rsid w:val="0062777F"/>
    <w:rsid w:val="006302CC"/>
    <w:rsid w:val="00631303"/>
    <w:rsid w:val="006328A2"/>
    <w:rsid w:val="0063429F"/>
    <w:rsid w:val="0063446B"/>
    <w:rsid w:val="0063518C"/>
    <w:rsid w:val="00635AEA"/>
    <w:rsid w:val="00636A15"/>
    <w:rsid w:val="00636F3F"/>
    <w:rsid w:val="0063724A"/>
    <w:rsid w:val="0063739F"/>
    <w:rsid w:val="006406FE"/>
    <w:rsid w:val="00640A09"/>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1095"/>
    <w:rsid w:val="00661DC3"/>
    <w:rsid w:val="00663E1B"/>
    <w:rsid w:val="00664139"/>
    <w:rsid w:val="0066427A"/>
    <w:rsid w:val="00664C0C"/>
    <w:rsid w:val="00664CE0"/>
    <w:rsid w:val="00664DDB"/>
    <w:rsid w:val="00665546"/>
    <w:rsid w:val="00665C90"/>
    <w:rsid w:val="006675B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045D"/>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312D"/>
    <w:rsid w:val="006F6A9D"/>
    <w:rsid w:val="007004CE"/>
    <w:rsid w:val="007018DF"/>
    <w:rsid w:val="00701D06"/>
    <w:rsid w:val="00702662"/>
    <w:rsid w:val="00704274"/>
    <w:rsid w:val="00705777"/>
    <w:rsid w:val="00710EE5"/>
    <w:rsid w:val="00710F54"/>
    <w:rsid w:val="00711154"/>
    <w:rsid w:val="00711975"/>
    <w:rsid w:val="00711D2E"/>
    <w:rsid w:val="00711DA4"/>
    <w:rsid w:val="00712181"/>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06C7"/>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9DD"/>
    <w:rsid w:val="00763D0A"/>
    <w:rsid w:val="00764AF2"/>
    <w:rsid w:val="00764E7A"/>
    <w:rsid w:val="0076561D"/>
    <w:rsid w:val="007673DD"/>
    <w:rsid w:val="00767DD6"/>
    <w:rsid w:val="00770279"/>
    <w:rsid w:val="007717D7"/>
    <w:rsid w:val="00771DC5"/>
    <w:rsid w:val="00772048"/>
    <w:rsid w:val="00772AC0"/>
    <w:rsid w:val="00773151"/>
    <w:rsid w:val="007733AF"/>
    <w:rsid w:val="00773CDF"/>
    <w:rsid w:val="0077437E"/>
    <w:rsid w:val="007754E7"/>
    <w:rsid w:val="00777F3E"/>
    <w:rsid w:val="007803C9"/>
    <w:rsid w:val="00781E9D"/>
    <w:rsid w:val="007820D6"/>
    <w:rsid w:val="007823F4"/>
    <w:rsid w:val="00782F57"/>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A0ECD"/>
    <w:rsid w:val="007A15FD"/>
    <w:rsid w:val="007A1912"/>
    <w:rsid w:val="007A2D93"/>
    <w:rsid w:val="007A39C4"/>
    <w:rsid w:val="007A3E9C"/>
    <w:rsid w:val="007A4319"/>
    <w:rsid w:val="007A4541"/>
    <w:rsid w:val="007A4CB0"/>
    <w:rsid w:val="007A51D6"/>
    <w:rsid w:val="007A6E41"/>
    <w:rsid w:val="007A7D12"/>
    <w:rsid w:val="007B04FA"/>
    <w:rsid w:val="007B1066"/>
    <w:rsid w:val="007B14A7"/>
    <w:rsid w:val="007B1942"/>
    <w:rsid w:val="007B1ADD"/>
    <w:rsid w:val="007B3162"/>
    <w:rsid w:val="007B4534"/>
    <w:rsid w:val="007B509C"/>
    <w:rsid w:val="007B62CE"/>
    <w:rsid w:val="007B6554"/>
    <w:rsid w:val="007C0579"/>
    <w:rsid w:val="007C091A"/>
    <w:rsid w:val="007C0C4B"/>
    <w:rsid w:val="007C0F86"/>
    <w:rsid w:val="007C2AC6"/>
    <w:rsid w:val="007C3CBA"/>
    <w:rsid w:val="007C70A7"/>
    <w:rsid w:val="007C7590"/>
    <w:rsid w:val="007D2214"/>
    <w:rsid w:val="007D312E"/>
    <w:rsid w:val="007D349B"/>
    <w:rsid w:val="007D4653"/>
    <w:rsid w:val="007D4B2D"/>
    <w:rsid w:val="007D729A"/>
    <w:rsid w:val="007E045A"/>
    <w:rsid w:val="007E0F1C"/>
    <w:rsid w:val="007E11B6"/>
    <w:rsid w:val="007E11D1"/>
    <w:rsid w:val="007E19A8"/>
    <w:rsid w:val="007E2862"/>
    <w:rsid w:val="007E33C8"/>
    <w:rsid w:val="007E367B"/>
    <w:rsid w:val="007E36E6"/>
    <w:rsid w:val="007E3D2D"/>
    <w:rsid w:val="007E4541"/>
    <w:rsid w:val="007E481E"/>
    <w:rsid w:val="007E4B62"/>
    <w:rsid w:val="007E6756"/>
    <w:rsid w:val="007E6F72"/>
    <w:rsid w:val="007E70AB"/>
    <w:rsid w:val="007E78DE"/>
    <w:rsid w:val="007F0FDB"/>
    <w:rsid w:val="007F30EF"/>
    <w:rsid w:val="007F374E"/>
    <w:rsid w:val="007F3DEB"/>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234C"/>
    <w:rsid w:val="00812DD5"/>
    <w:rsid w:val="00813B11"/>
    <w:rsid w:val="0081465B"/>
    <w:rsid w:val="00815E44"/>
    <w:rsid w:val="00816E6D"/>
    <w:rsid w:val="00817D8E"/>
    <w:rsid w:val="00821D17"/>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399A"/>
    <w:rsid w:val="0083531B"/>
    <w:rsid w:val="00836FD3"/>
    <w:rsid w:val="0083709C"/>
    <w:rsid w:val="0084301E"/>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80296"/>
    <w:rsid w:val="008824DD"/>
    <w:rsid w:val="008838A1"/>
    <w:rsid w:val="008848C4"/>
    <w:rsid w:val="00885AFB"/>
    <w:rsid w:val="008860A6"/>
    <w:rsid w:val="00886748"/>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7340"/>
    <w:rsid w:val="008C0187"/>
    <w:rsid w:val="008C0D1F"/>
    <w:rsid w:val="008C4C55"/>
    <w:rsid w:val="008C52CA"/>
    <w:rsid w:val="008C73E7"/>
    <w:rsid w:val="008C7CA8"/>
    <w:rsid w:val="008D0753"/>
    <w:rsid w:val="008D0A7B"/>
    <w:rsid w:val="008D2971"/>
    <w:rsid w:val="008D2C17"/>
    <w:rsid w:val="008D32E7"/>
    <w:rsid w:val="008D3761"/>
    <w:rsid w:val="008D420C"/>
    <w:rsid w:val="008D4F3F"/>
    <w:rsid w:val="008D52EC"/>
    <w:rsid w:val="008D60B7"/>
    <w:rsid w:val="008D6CC2"/>
    <w:rsid w:val="008D7083"/>
    <w:rsid w:val="008D7FE9"/>
    <w:rsid w:val="008E0110"/>
    <w:rsid w:val="008E0C33"/>
    <w:rsid w:val="008E0CF8"/>
    <w:rsid w:val="008E340B"/>
    <w:rsid w:val="008E49FF"/>
    <w:rsid w:val="008E56BE"/>
    <w:rsid w:val="008E654D"/>
    <w:rsid w:val="008E660A"/>
    <w:rsid w:val="008E6945"/>
    <w:rsid w:val="008F094A"/>
    <w:rsid w:val="008F10BF"/>
    <w:rsid w:val="008F15C4"/>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2CAF"/>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5B89"/>
    <w:rsid w:val="009363B3"/>
    <w:rsid w:val="009368D3"/>
    <w:rsid w:val="009371CE"/>
    <w:rsid w:val="009375BA"/>
    <w:rsid w:val="00940DE0"/>
    <w:rsid w:val="009419D7"/>
    <w:rsid w:val="009424AC"/>
    <w:rsid w:val="00942533"/>
    <w:rsid w:val="00942D45"/>
    <w:rsid w:val="00943A7D"/>
    <w:rsid w:val="0094460C"/>
    <w:rsid w:val="00944E0F"/>
    <w:rsid w:val="009459D4"/>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6EA3"/>
    <w:rsid w:val="009673F7"/>
    <w:rsid w:val="0096768F"/>
    <w:rsid w:val="009677E8"/>
    <w:rsid w:val="00967FFB"/>
    <w:rsid w:val="00970942"/>
    <w:rsid w:val="00970B26"/>
    <w:rsid w:val="00970CD0"/>
    <w:rsid w:val="009714B3"/>
    <w:rsid w:val="00972875"/>
    <w:rsid w:val="009728AA"/>
    <w:rsid w:val="00973014"/>
    <w:rsid w:val="009732A9"/>
    <w:rsid w:val="00973E5D"/>
    <w:rsid w:val="00975B4E"/>
    <w:rsid w:val="00976704"/>
    <w:rsid w:val="00977C49"/>
    <w:rsid w:val="00977FD1"/>
    <w:rsid w:val="00984B21"/>
    <w:rsid w:val="009853B7"/>
    <w:rsid w:val="00985696"/>
    <w:rsid w:val="0098683C"/>
    <w:rsid w:val="009870E9"/>
    <w:rsid w:val="0098774D"/>
    <w:rsid w:val="009913C4"/>
    <w:rsid w:val="009913DC"/>
    <w:rsid w:val="00991B4C"/>
    <w:rsid w:val="0099260E"/>
    <w:rsid w:val="0099383F"/>
    <w:rsid w:val="00993DE3"/>
    <w:rsid w:val="00993F1A"/>
    <w:rsid w:val="009959CC"/>
    <w:rsid w:val="00996F75"/>
    <w:rsid w:val="0099765A"/>
    <w:rsid w:val="009976AF"/>
    <w:rsid w:val="009A09BC"/>
    <w:rsid w:val="009A0BC1"/>
    <w:rsid w:val="009A0F98"/>
    <w:rsid w:val="009A3F55"/>
    <w:rsid w:val="009A488F"/>
    <w:rsid w:val="009B008C"/>
    <w:rsid w:val="009B0539"/>
    <w:rsid w:val="009B1CCD"/>
    <w:rsid w:val="009B28B8"/>
    <w:rsid w:val="009B2B7A"/>
    <w:rsid w:val="009B353E"/>
    <w:rsid w:val="009B411D"/>
    <w:rsid w:val="009B4206"/>
    <w:rsid w:val="009B4E22"/>
    <w:rsid w:val="009B57D6"/>
    <w:rsid w:val="009B5C57"/>
    <w:rsid w:val="009B61B3"/>
    <w:rsid w:val="009C063D"/>
    <w:rsid w:val="009C086C"/>
    <w:rsid w:val="009C0A2F"/>
    <w:rsid w:val="009C0D24"/>
    <w:rsid w:val="009C0D81"/>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5842"/>
    <w:rsid w:val="009F3277"/>
    <w:rsid w:val="009F46A5"/>
    <w:rsid w:val="009F617D"/>
    <w:rsid w:val="009F6760"/>
    <w:rsid w:val="009F6B29"/>
    <w:rsid w:val="00A011EA"/>
    <w:rsid w:val="00A03857"/>
    <w:rsid w:val="00A038C5"/>
    <w:rsid w:val="00A04002"/>
    <w:rsid w:val="00A05D70"/>
    <w:rsid w:val="00A06633"/>
    <w:rsid w:val="00A0667A"/>
    <w:rsid w:val="00A075C0"/>
    <w:rsid w:val="00A10E89"/>
    <w:rsid w:val="00A12046"/>
    <w:rsid w:val="00A166E6"/>
    <w:rsid w:val="00A20C9E"/>
    <w:rsid w:val="00A212CE"/>
    <w:rsid w:val="00A21485"/>
    <w:rsid w:val="00A22154"/>
    <w:rsid w:val="00A23C3D"/>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91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15E"/>
    <w:rsid w:val="00A666F2"/>
    <w:rsid w:val="00A67AE4"/>
    <w:rsid w:val="00A7002E"/>
    <w:rsid w:val="00A70285"/>
    <w:rsid w:val="00A7062F"/>
    <w:rsid w:val="00A70863"/>
    <w:rsid w:val="00A71976"/>
    <w:rsid w:val="00A736C1"/>
    <w:rsid w:val="00A73954"/>
    <w:rsid w:val="00A73988"/>
    <w:rsid w:val="00A756BA"/>
    <w:rsid w:val="00A75C8C"/>
    <w:rsid w:val="00A75F0B"/>
    <w:rsid w:val="00A75F80"/>
    <w:rsid w:val="00A76DA3"/>
    <w:rsid w:val="00A770B3"/>
    <w:rsid w:val="00A77249"/>
    <w:rsid w:val="00A81856"/>
    <w:rsid w:val="00A82D12"/>
    <w:rsid w:val="00A838C4"/>
    <w:rsid w:val="00A85917"/>
    <w:rsid w:val="00A90027"/>
    <w:rsid w:val="00A90111"/>
    <w:rsid w:val="00A9096F"/>
    <w:rsid w:val="00A91140"/>
    <w:rsid w:val="00A92C4E"/>
    <w:rsid w:val="00A938BC"/>
    <w:rsid w:val="00A95FA3"/>
    <w:rsid w:val="00AA0838"/>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B8"/>
    <w:rsid w:val="00AF7288"/>
    <w:rsid w:val="00AF7BD2"/>
    <w:rsid w:val="00B01EF4"/>
    <w:rsid w:val="00B02CE6"/>
    <w:rsid w:val="00B02F93"/>
    <w:rsid w:val="00B039C4"/>
    <w:rsid w:val="00B04613"/>
    <w:rsid w:val="00B04D6F"/>
    <w:rsid w:val="00B0574C"/>
    <w:rsid w:val="00B05B94"/>
    <w:rsid w:val="00B05F33"/>
    <w:rsid w:val="00B1080F"/>
    <w:rsid w:val="00B11B79"/>
    <w:rsid w:val="00B12639"/>
    <w:rsid w:val="00B12848"/>
    <w:rsid w:val="00B12B5A"/>
    <w:rsid w:val="00B13922"/>
    <w:rsid w:val="00B13BCB"/>
    <w:rsid w:val="00B13C50"/>
    <w:rsid w:val="00B16CF7"/>
    <w:rsid w:val="00B16F09"/>
    <w:rsid w:val="00B17411"/>
    <w:rsid w:val="00B179F5"/>
    <w:rsid w:val="00B20B8C"/>
    <w:rsid w:val="00B218FB"/>
    <w:rsid w:val="00B219FD"/>
    <w:rsid w:val="00B22638"/>
    <w:rsid w:val="00B22AC1"/>
    <w:rsid w:val="00B24131"/>
    <w:rsid w:val="00B24411"/>
    <w:rsid w:val="00B24C78"/>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86A89"/>
    <w:rsid w:val="00B9052B"/>
    <w:rsid w:val="00B90AB5"/>
    <w:rsid w:val="00B911AE"/>
    <w:rsid w:val="00B91C8B"/>
    <w:rsid w:val="00B9281A"/>
    <w:rsid w:val="00B92A0C"/>
    <w:rsid w:val="00B92BF9"/>
    <w:rsid w:val="00B94B85"/>
    <w:rsid w:val="00B94CA3"/>
    <w:rsid w:val="00B951F9"/>
    <w:rsid w:val="00B9560E"/>
    <w:rsid w:val="00B96995"/>
    <w:rsid w:val="00B969DA"/>
    <w:rsid w:val="00B9793E"/>
    <w:rsid w:val="00BA0E8D"/>
    <w:rsid w:val="00BA5129"/>
    <w:rsid w:val="00BA5B16"/>
    <w:rsid w:val="00BA6EBA"/>
    <w:rsid w:val="00BB008E"/>
    <w:rsid w:val="00BB0367"/>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921"/>
    <w:rsid w:val="00BE6DB0"/>
    <w:rsid w:val="00BF071E"/>
    <w:rsid w:val="00BF264A"/>
    <w:rsid w:val="00BF27DD"/>
    <w:rsid w:val="00BF3095"/>
    <w:rsid w:val="00BF32C8"/>
    <w:rsid w:val="00BF37AE"/>
    <w:rsid w:val="00BF3964"/>
    <w:rsid w:val="00BF44BE"/>
    <w:rsid w:val="00BF573A"/>
    <w:rsid w:val="00BF6D1A"/>
    <w:rsid w:val="00BF7255"/>
    <w:rsid w:val="00BF765B"/>
    <w:rsid w:val="00C02FE6"/>
    <w:rsid w:val="00C06986"/>
    <w:rsid w:val="00C06F43"/>
    <w:rsid w:val="00C072C2"/>
    <w:rsid w:val="00C07A46"/>
    <w:rsid w:val="00C102A2"/>
    <w:rsid w:val="00C108C8"/>
    <w:rsid w:val="00C10CDB"/>
    <w:rsid w:val="00C116BF"/>
    <w:rsid w:val="00C13747"/>
    <w:rsid w:val="00C15F81"/>
    <w:rsid w:val="00C17627"/>
    <w:rsid w:val="00C17DD2"/>
    <w:rsid w:val="00C20A9C"/>
    <w:rsid w:val="00C20B80"/>
    <w:rsid w:val="00C21DC6"/>
    <w:rsid w:val="00C22BA0"/>
    <w:rsid w:val="00C23E5E"/>
    <w:rsid w:val="00C25B28"/>
    <w:rsid w:val="00C26551"/>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48D9"/>
    <w:rsid w:val="00C461E4"/>
    <w:rsid w:val="00C47B92"/>
    <w:rsid w:val="00C5046D"/>
    <w:rsid w:val="00C50F80"/>
    <w:rsid w:val="00C52516"/>
    <w:rsid w:val="00C52B3F"/>
    <w:rsid w:val="00C55661"/>
    <w:rsid w:val="00C56AEE"/>
    <w:rsid w:val="00C574ED"/>
    <w:rsid w:val="00C62AB9"/>
    <w:rsid w:val="00C6396B"/>
    <w:rsid w:val="00C63DA1"/>
    <w:rsid w:val="00C6421F"/>
    <w:rsid w:val="00C67258"/>
    <w:rsid w:val="00C679D5"/>
    <w:rsid w:val="00C70950"/>
    <w:rsid w:val="00C712F7"/>
    <w:rsid w:val="00C725F8"/>
    <w:rsid w:val="00C72AAA"/>
    <w:rsid w:val="00C72EB2"/>
    <w:rsid w:val="00C7308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F35"/>
    <w:rsid w:val="00CB6460"/>
    <w:rsid w:val="00CB67C0"/>
    <w:rsid w:val="00CB6C45"/>
    <w:rsid w:val="00CB731A"/>
    <w:rsid w:val="00CB786B"/>
    <w:rsid w:val="00CC1F47"/>
    <w:rsid w:val="00CC22A9"/>
    <w:rsid w:val="00CC2B31"/>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21CAB"/>
    <w:rsid w:val="00D247C5"/>
    <w:rsid w:val="00D24840"/>
    <w:rsid w:val="00D25E60"/>
    <w:rsid w:val="00D302A2"/>
    <w:rsid w:val="00D31B0A"/>
    <w:rsid w:val="00D32982"/>
    <w:rsid w:val="00D33B67"/>
    <w:rsid w:val="00D33CC4"/>
    <w:rsid w:val="00D33D6F"/>
    <w:rsid w:val="00D34133"/>
    <w:rsid w:val="00D34279"/>
    <w:rsid w:val="00D352AF"/>
    <w:rsid w:val="00D35F97"/>
    <w:rsid w:val="00D36274"/>
    <w:rsid w:val="00D36C39"/>
    <w:rsid w:val="00D379C8"/>
    <w:rsid w:val="00D40D58"/>
    <w:rsid w:val="00D425CA"/>
    <w:rsid w:val="00D43212"/>
    <w:rsid w:val="00D43FA4"/>
    <w:rsid w:val="00D4433D"/>
    <w:rsid w:val="00D4448C"/>
    <w:rsid w:val="00D4555E"/>
    <w:rsid w:val="00D46004"/>
    <w:rsid w:val="00D4601C"/>
    <w:rsid w:val="00D46338"/>
    <w:rsid w:val="00D46772"/>
    <w:rsid w:val="00D47530"/>
    <w:rsid w:val="00D47CEC"/>
    <w:rsid w:val="00D51376"/>
    <w:rsid w:val="00D51B3E"/>
    <w:rsid w:val="00D54B89"/>
    <w:rsid w:val="00D55822"/>
    <w:rsid w:val="00D55BC1"/>
    <w:rsid w:val="00D577BC"/>
    <w:rsid w:val="00D61C4B"/>
    <w:rsid w:val="00D61D58"/>
    <w:rsid w:val="00D61FE7"/>
    <w:rsid w:val="00D628CA"/>
    <w:rsid w:val="00D635DC"/>
    <w:rsid w:val="00D641FD"/>
    <w:rsid w:val="00D64FE2"/>
    <w:rsid w:val="00D66212"/>
    <w:rsid w:val="00D66503"/>
    <w:rsid w:val="00D6686E"/>
    <w:rsid w:val="00D66E55"/>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879B4"/>
    <w:rsid w:val="00D93D2A"/>
    <w:rsid w:val="00D94B23"/>
    <w:rsid w:val="00D95CC8"/>
    <w:rsid w:val="00D95D13"/>
    <w:rsid w:val="00D97517"/>
    <w:rsid w:val="00D97733"/>
    <w:rsid w:val="00D97895"/>
    <w:rsid w:val="00D97A4E"/>
    <w:rsid w:val="00DA0116"/>
    <w:rsid w:val="00DA02FA"/>
    <w:rsid w:val="00DA0319"/>
    <w:rsid w:val="00DA0E1A"/>
    <w:rsid w:val="00DA1A98"/>
    <w:rsid w:val="00DA2C8A"/>
    <w:rsid w:val="00DA2EFD"/>
    <w:rsid w:val="00DA3F3C"/>
    <w:rsid w:val="00DA6C03"/>
    <w:rsid w:val="00DA76F3"/>
    <w:rsid w:val="00DA7894"/>
    <w:rsid w:val="00DB090F"/>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7197"/>
    <w:rsid w:val="00E00077"/>
    <w:rsid w:val="00E00FD3"/>
    <w:rsid w:val="00E03A5D"/>
    <w:rsid w:val="00E058D6"/>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1CAE"/>
    <w:rsid w:val="00E33994"/>
    <w:rsid w:val="00E35182"/>
    <w:rsid w:val="00E353D5"/>
    <w:rsid w:val="00E35413"/>
    <w:rsid w:val="00E35BA9"/>
    <w:rsid w:val="00E35FFD"/>
    <w:rsid w:val="00E3734C"/>
    <w:rsid w:val="00E373C7"/>
    <w:rsid w:val="00E40333"/>
    <w:rsid w:val="00E4088C"/>
    <w:rsid w:val="00E40AC7"/>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85760"/>
    <w:rsid w:val="00E87B78"/>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B0FBD"/>
    <w:rsid w:val="00EB1D61"/>
    <w:rsid w:val="00EB216D"/>
    <w:rsid w:val="00EB275E"/>
    <w:rsid w:val="00EB3FD2"/>
    <w:rsid w:val="00EB4AD9"/>
    <w:rsid w:val="00EB5112"/>
    <w:rsid w:val="00EB5B86"/>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0A40"/>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90F"/>
    <w:rsid w:val="00EE5A87"/>
    <w:rsid w:val="00EE652E"/>
    <w:rsid w:val="00EE78C5"/>
    <w:rsid w:val="00EE7C52"/>
    <w:rsid w:val="00EF0CEC"/>
    <w:rsid w:val="00EF11E3"/>
    <w:rsid w:val="00EF4A5B"/>
    <w:rsid w:val="00EF4D02"/>
    <w:rsid w:val="00EF4FC0"/>
    <w:rsid w:val="00EF60FC"/>
    <w:rsid w:val="00EF6A59"/>
    <w:rsid w:val="00EF6BBF"/>
    <w:rsid w:val="00EF7F01"/>
    <w:rsid w:val="00F00959"/>
    <w:rsid w:val="00F01720"/>
    <w:rsid w:val="00F019E9"/>
    <w:rsid w:val="00F021B0"/>
    <w:rsid w:val="00F02837"/>
    <w:rsid w:val="00F0353D"/>
    <w:rsid w:val="00F04040"/>
    <w:rsid w:val="00F04ED2"/>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617"/>
    <w:rsid w:val="00F32662"/>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092"/>
    <w:rsid w:val="00F541ED"/>
    <w:rsid w:val="00F56BBF"/>
    <w:rsid w:val="00F56CB2"/>
    <w:rsid w:val="00F573A4"/>
    <w:rsid w:val="00F57B24"/>
    <w:rsid w:val="00F603FB"/>
    <w:rsid w:val="00F6057B"/>
    <w:rsid w:val="00F64B49"/>
    <w:rsid w:val="00F65C63"/>
    <w:rsid w:val="00F66EB1"/>
    <w:rsid w:val="00F74355"/>
    <w:rsid w:val="00F7694E"/>
    <w:rsid w:val="00F776B8"/>
    <w:rsid w:val="00F81B50"/>
    <w:rsid w:val="00F826BB"/>
    <w:rsid w:val="00F82FEC"/>
    <w:rsid w:val="00F835EC"/>
    <w:rsid w:val="00F84483"/>
    <w:rsid w:val="00F84E24"/>
    <w:rsid w:val="00F85AFB"/>
    <w:rsid w:val="00F862F7"/>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10</Pages>
  <Words>4688</Words>
  <Characters>26724</Characters>
  <Application>Microsoft Office Word</Application>
  <DocSecurity>0</DocSecurity>
  <Lines>222</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31350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197</cp:revision>
  <cp:lastPrinted>2009-10-14T12:22:00Z</cp:lastPrinted>
  <dcterms:created xsi:type="dcterms:W3CDTF">2023-08-14T09:20:00Z</dcterms:created>
  <dcterms:modified xsi:type="dcterms:W3CDTF">2023-08-30T11:58:00Z</dcterms:modified>
</cp:coreProperties>
</file>